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841E7" w14:textId="77777777" w:rsidR="00F74E31" w:rsidRPr="00D95E48" w:rsidRDefault="00F74E31" w:rsidP="00216068">
      <w:pPr>
        <w:ind w:left="708"/>
        <w:jc w:val="both"/>
        <w:rPr>
          <w:rFonts w:ascii="Fira Sans Condensed" w:hAnsi="Fira Sans Condensed" w:cstheme="minorHAnsi"/>
          <w:sz w:val="24"/>
          <w:szCs w:val="24"/>
        </w:rPr>
      </w:pPr>
    </w:p>
    <w:p w14:paraId="7E0A2375" w14:textId="425A5227" w:rsidR="00F74E31" w:rsidRPr="00D95E48" w:rsidRDefault="00D95E48" w:rsidP="00216068">
      <w:pPr>
        <w:ind w:left="708"/>
        <w:jc w:val="center"/>
        <w:rPr>
          <w:rFonts w:ascii="Fira Sans Condensed" w:hAnsi="Fira Sans Condensed" w:cstheme="minorHAnsi"/>
          <w:b/>
          <w:bCs/>
          <w:sz w:val="24"/>
          <w:szCs w:val="24"/>
        </w:rPr>
      </w:pPr>
      <w:bookmarkStart w:id="0" w:name="_Hlk211384195"/>
      <w:r>
        <w:rPr>
          <w:rFonts w:ascii="Fira Sans Condensed" w:hAnsi="Fira Sans Condensed" w:cstheme="minorHAnsi"/>
          <w:b/>
          <w:bCs/>
          <w:sz w:val="24"/>
          <w:szCs w:val="24"/>
        </w:rPr>
        <w:br/>
      </w:r>
      <w:r w:rsidR="00F74E31" w:rsidRPr="00D95E48">
        <w:rPr>
          <w:rFonts w:ascii="Fira Sans Condensed" w:hAnsi="Fira Sans Condensed" w:cstheme="minorHAnsi"/>
          <w:b/>
          <w:bCs/>
          <w:sz w:val="24"/>
          <w:szCs w:val="24"/>
        </w:rPr>
        <w:t xml:space="preserve">OPIS PRZEDMIOTU ZAMÓWIENIA (OPZ) </w:t>
      </w:r>
    </w:p>
    <w:bookmarkEnd w:id="0"/>
    <w:p w14:paraId="4B5A3B34" w14:textId="77777777" w:rsidR="00430CD7" w:rsidRPr="00D95E48" w:rsidRDefault="00430CD7" w:rsidP="00216068">
      <w:pPr>
        <w:ind w:left="708"/>
        <w:jc w:val="center"/>
        <w:rPr>
          <w:rFonts w:ascii="Fira Sans Condensed" w:hAnsi="Fira Sans Condensed" w:cstheme="minorHAnsi"/>
          <w:sz w:val="24"/>
          <w:szCs w:val="24"/>
        </w:rPr>
      </w:pPr>
    </w:p>
    <w:p w14:paraId="4271401B" w14:textId="11A01907" w:rsidR="00216068" w:rsidRPr="00D95E48" w:rsidRDefault="00F03E5F" w:rsidP="00216068">
      <w:pPr>
        <w:jc w:val="both"/>
        <w:rPr>
          <w:rFonts w:ascii="Fira Sans Condensed" w:hAnsi="Fira Sans Condensed" w:cstheme="minorHAnsi"/>
          <w:sz w:val="24"/>
          <w:szCs w:val="24"/>
        </w:rPr>
      </w:pPr>
      <w:r w:rsidRPr="00D95E48">
        <w:rPr>
          <w:rFonts w:ascii="Fira Sans Condensed" w:hAnsi="Fira Sans Condensed" w:cstheme="minorHAnsi"/>
          <w:sz w:val="24"/>
          <w:szCs w:val="24"/>
        </w:rPr>
        <w:t>Przedmiotem zamówienia jest</w:t>
      </w:r>
      <w:r w:rsidR="00600BB3" w:rsidRPr="00D95E48">
        <w:rPr>
          <w:rFonts w:ascii="Fira Sans Condensed" w:hAnsi="Fira Sans Condensed" w:cstheme="minorHAnsi"/>
          <w:sz w:val="24"/>
          <w:szCs w:val="24"/>
        </w:rPr>
        <w:t xml:space="preserve"> </w:t>
      </w:r>
      <w:r w:rsidR="00216068" w:rsidRPr="00D95E48">
        <w:rPr>
          <w:rFonts w:ascii="Fira Sans Condensed" w:hAnsi="Fira Sans Condensed" w:cstheme="minorHAnsi"/>
          <w:sz w:val="24"/>
          <w:szCs w:val="24"/>
        </w:rPr>
        <w:t>:</w:t>
      </w:r>
      <w:r w:rsidR="00D95E48">
        <w:rPr>
          <w:rFonts w:ascii="Fira Sans Condensed" w:hAnsi="Fira Sans Condensed" w:cstheme="minorHAnsi"/>
          <w:sz w:val="24"/>
          <w:szCs w:val="24"/>
        </w:rPr>
        <w:t>”</w:t>
      </w:r>
      <w:r w:rsidR="00D95E48" w:rsidRPr="00D95E48">
        <w:rPr>
          <w:rFonts w:ascii="Fira Sans Condensed" w:hAnsi="Fira Sans Condensed" w:cstheme="minorHAnsi"/>
          <w:sz w:val="24"/>
          <w:szCs w:val="24"/>
        </w:rPr>
        <w:t xml:space="preserve">Budowa systemu kopii zapasowych z wykorzystaniem </w:t>
      </w:r>
      <w:proofErr w:type="spellStart"/>
      <w:r w:rsidR="00D95E48" w:rsidRPr="00D95E48">
        <w:rPr>
          <w:rFonts w:ascii="Fira Sans Condensed" w:hAnsi="Fira Sans Condensed" w:cstheme="minorHAnsi"/>
          <w:sz w:val="24"/>
          <w:szCs w:val="24"/>
        </w:rPr>
        <w:t>deduplikatora</w:t>
      </w:r>
      <w:proofErr w:type="spellEnd"/>
      <w:r w:rsidR="00D95E48" w:rsidRPr="00D95E48">
        <w:rPr>
          <w:rFonts w:ascii="Fira Sans Condensed" w:hAnsi="Fira Sans Condensed" w:cstheme="minorHAnsi"/>
          <w:sz w:val="24"/>
          <w:szCs w:val="24"/>
        </w:rPr>
        <w:t xml:space="preserve"> danych, zakup urządzenia klasy </w:t>
      </w:r>
      <w:proofErr w:type="spellStart"/>
      <w:r w:rsidR="00D95E48" w:rsidRPr="00D95E48">
        <w:rPr>
          <w:rFonts w:ascii="Fira Sans Condensed" w:hAnsi="Fira Sans Condensed" w:cstheme="minorHAnsi"/>
          <w:sz w:val="24"/>
          <w:szCs w:val="24"/>
        </w:rPr>
        <w:t>enterprise</w:t>
      </w:r>
      <w:proofErr w:type="spellEnd"/>
      <w:r w:rsidR="00D95E48" w:rsidRPr="00D95E48">
        <w:rPr>
          <w:rFonts w:ascii="Fira Sans Condensed" w:hAnsi="Fira Sans Condensed" w:cstheme="minorHAnsi"/>
          <w:sz w:val="24"/>
          <w:szCs w:val="24"/>
        </w:rPr>
        <w:t xml:space="preserve"> 120 TB wraz z wdrożeniem i konfiguracją</w:t>
      </w:r>
      <w:r w:rsidR="00216068" w:rsidRPr="00D95E48">
        <w:rPr>
          <w:rFonts w:ascii="Fira Sans Condensed" w:hAnsi="Fira Sans Condensed" w:cstheme="minorHAnsi"/>
          <w:sz w:val="24"/>
          <w:szCs w:val="24"/>
        </w:rPr>
        <w:t>.”.</w:t>
      </w:r>
    </w:p>
    <w:p w14:paraId="0616440F" w14:textId="4427907E" w:rsidR="00C073B3" w:rsidRPr="00D95E48" w:rsidRDefault="000A6B7A" w:rsidP="00216068">
      <w:pPr>
        <w:jc w:val="both"/>
        <w:rPr>
          <w:rFonts w:ascii="Fira Sans Condensed" w:hAnsi="Fira Sans Condensed" w:cstheme="minorHAnsi"/>
          <w:sz w:val="24"/>
          <w:szCs w:val="24"/>
        </w:rPr>
      </w:pPr>
      <w:r w:rsidRPr="00D95E48">
        <w:rPr>
          <w:rFonts w:ascii="Fira Sans Condensed" w:hAnsi="Fira Sans Condensed" w:cstheme="minorHAnsi"/>
          <w:sz w:val="24"/>
          <w:szCs w:val="24"/>
        </w:rPr>
        <w:t>.</w:t>
      </w:r>
      <w:r w:rsidR="00F03E5F" w:rsidRPr="00D95E48">
        <w:rPr>
          <w:rFonts w:ascii="Fira Sans Condensed" w:hAnsi="Fira Sans Condensed" w:cstheme="minorHAnsi"/>
          <w:sz w:val="24"/>
          <w:szCs w:val="24"/>
        </w:rPr>
        <w:t>Zakup będzie zrealizowany w ramach projektu „Wdrożenie e-usług w Wojewódzkim Szpitalu Specjalistycznym im. Janusza Korczaka w Słupsku Sp. z o.o.” w ramach KPO, Działanie 1.1.2 „Przyspieszenie procesów transformacji cyfrowej ochrony zdrowia poprzez dalszy rozwój usług cyfrowych w ochronie zdrowia”.</w:t>
      </w:r>
      <w:r w:rsidR="00736CFC" w:rsidRPr="00D95E48">
        <w:rPr>
          <w:rFonts w:ascii="Fira Sans Condensed" w:hAnsi="Fira Sans Condensed" w:cstheme="minorHAnsi"/>
          <w:sz w:val="24"/>
          <w:szCs w:val="24"/>
        </w:rPr>
        <w:t xml:space="preserve"> </w:t>
      </w:r>
    </w:p>
    <w:p w14:paraId="6B23D4BF" w14:textId="22798D54" w:rsidR="00600BB3" w:rsidRPr="00D95E48" w:rsidRDefault="00600BB3" w:rsidP="00D95E48">
      <w:pPr>
        <w:jc w:val="both"/>
        <w:rPr>
          <w:rFonts w:ascii="Fira Sans Condensed" w:hAnsi="Fira Sans Condensed" w:cstheme="minorHAnsi"/>
          <w:sz w:val="24"/>
          <w:szCs w:val="24"/>
        </w:rPr>
      </w:pPr>
      <w:r w:rsidRPr="00D95E48">
        <w:rPr>
          <w:rFonts w:ascii="Fira Sans Condensed" w:hAnsi="Fira Sans Condensed"/>
          <w:sz w:val="24"/>
          <w:szCs w:val="24"/>
        </w:rPr>
        <w:t>Nazwa postępowania:</w:t>
      </w:r>
      <w:r w:rsidRPr="00D95E48">
        <w:rPr>
          <w:rFonts w:ascii="Fira Sans Condensed" w:hAnsi="Fira Sans Condensed"/>
          <w:b/>
          <w:bCs/>
          <w:sz w:val="24"/>
          <w:szCs w:val="24"/>
        </w:rPr>
        <w:t xml:space="preserve"> </w:t>
      </w:r>
      <w:r w:rsidR="00216068" w:rsidRPr="00D95E48">
        <w:rPr>
          <w:rFonts w:ascii="Fira Sans Condensed" w:hAnsi="Fira Sans Condensed" w:cstheme="minorHAnsi"/>
          <w:sz w:val="24"/>
          <w:szCs w:val="24"/>
        </w:rPr>
        <w:t xml:space="preserve">: </w:t>
      </w:r>
      <w:r w:rsidR="00D95E48">
        <w:rPr>
          <w:rFonts w:ascii="Fira Sans Condensed" w:hAnsi="Fira Sans Condensed" w:cstheme="minorHAnsi"/>
          <w:sz w:val="24"/>
          <w:szCs w:val="24"/>
        </w:rPr>
        <w:t>„</w:t>
      </w:r>
      <w:r w:rsidR="00D95E48" w:rsidRPr="00D95E48">
        <w:rPr>
          <w:rFonts w:ascii="Fira Sans Condensed" w:hAnsi="Fira Sans Condensed" w:cstheme="minorHAnsi"/>
          <w:b/>
          <w:bCs/>
          <w:sz w:val="24"/>
          <w:szCs w:val="24"/>
        </w:rPr>
        <w:t xml:space="preserve">Budowa systemu kopii zapasowych z wykorzystaniem </w:t>
      </w:r>
      <w:proofErr w:type="spellStart"/>
      <w:r w:rsidR="00D95E48" w:rsidRPr="00D95E48">
        <w:rPr>
          <w:rFonts w:ascii="Fira Sans Condensed" w:hAnsi="Fira Sans Condensed" w:cstheme="minorHAnsi"/>
          <w:b/>
          <w:bCs/>
          <w:sz w:val="24"/>
          <w:szCs w:val="24"/>
        </w:rPr>
        <w:t>deduplikatora</w:t>
      </w:r>
      <w:proofErr w:type="spellEnd"/>
      <w:r w:rsidR="00D95E48" w:rsidRPr="00D95E48">
        <w:rPr>
          <w:rFonts w:ascii="Fira Sans Condensed" w:hAnsi="Fira Sans Condensed" w:cstheme="minorHAnsi"/>
          <w:b/>
          <w:bCs/>
          <w:sz w:val="24"/>
          <w:szCs w:val="24"/>
        </w:rPr>
        <w:t xml:space="preserve"> danych, zakup urządzenia klasy </w:t>
      </w:r>
      <w:proofErr w:type="spellStart"/>
      <w:r w:rsidR="00D95E48" w:rsidRPr="00D95E48">
        <w:rPr>
          <w:rFonts w:ascii="Fira Sans Condensed" w:hAnsi="Fira Sans Condensed" w:cstheme="minorHAnsi"/>
          <w:b/>
          <w:bCs/>
          <w:sz w:val="24"/>
          <w:szCs w:val="24"/>
        </w:rPr>
        <w:t>enterprise</w:t>
      </w:r>
      <w:proofErr w:type="spellEnd"/>
      <w:r w:rsidR="00D95E48" w:rsidRPr="00D95E48">
        <w:rPr>
          <w:rFonts w:ascii="Fira Sans Condensed" w:hAnsi="Fira Sans Condensed" w:cstheme="minorHAnsi"/>
          <w:b/>
          <w:bCs/>
          <w:sz w:val="24"/>
          <w:szCs w:val="24"/>
        </w:rPr>
        <w:t xml:space="preserve"> 120 TB wraz z wdrożeniem i konfiguracją</w:t>
      </w:r>
      <w:r w:rsidR="00216068" w:rsidRPr="00D95E48">
        <w:rPr>
          <w:rFonts w:ascii="Fira Sans Condensed" w:hAnsi="Fira Sans Condensed" w:cstheme="minorHAnsi"/>
          <w:b/>
          <w:bCs/>
          <w:sz w:val="24"/>
          <w:szCs w:val="24"/>
        </w:rPr>
        <w:t>”.</w:t>
      </w:r>
    </w:p>
    <w:p w14:paraId="243002A1" w14:textId="77777777" w:rsidR="00D95E48" w:rsidRPr="00D95E48" w:rsidRDefault="00D95E48" w:rsidP="00D95E48">
      <w:pPr>
        <w:spacing w:after="0"/>
        <w:jc w:val="both"/>
        <w:rPr>
          <w:rFonts w:ascii="Fira Sans Condensed" w:hAnsi="Fira Sans Condensed"/>
          <w:color w:val="000000" w:themeColor="text1"/>
        </w:rPr>
      </w:pPr>
      <w:r w:rsidRPr="00D95E48">
        <w:rPr>
          <w:rFonts w:ascii="Fira Sans Condensed" w:hAnsi="Fira Sans Condensed"/>
          <w:color w:val="000000" w:themeColor="text1"/>
        </w:rPr>
        <w:t>Przedmiotem zapytania jest SPRZĘTOWE URZĄDZENIE DEDUPLIKACYJNE, oferowane urządzenie musi  spełniać poniższe wymagania:</w:t>
      </w:r>
    </w:p>
    <w:p w14:paraId="60E1AE7B" w14:textId="77777777" w:rsidR="00D95E48" w:rsidRPr="00D95E48" w:rsidRDefault="00D95E48" w:rsidP="00D95E48">
      <w:pPr>
        <w:spacing w:after="0"/>
        <w:jc w:val="both"/>
        <w:rPr>
          <w:rFonts w:ascii="Fira Sans Condensed" w:hAnsi="Fira Sans Condensed"/>
          <w:color w:val="000000" w:themeColor="text1"/>
        </w:rPr>
      </w:pPr>
    </w:p>
    <w:p w14:paraId="4CEF9646" w14:textId="77777777" w:rsidR="00D95E48" w:rsidRPr="00D95E48" w:rsidRDefault="00D95E48" w:rsidP="00D95E48">
      <w:pPr>
        <w:spacing w:after="0"/>
        <w:jc w:val="both"/>
        <w:rPr>
          <w:rFonts w:ascii="Fira Sans Condensed" w:hAnsi="Fira Sans Condensed"/>
          <w:color w:val="000000" w:themeColor="text1"/>
        </w:rPr>
      </w:pPr>
      <w:r w:rsidRPr="00D95E48">
        <w:rPr>
          <w:rFonts w:ascii="Fira Sans Condensed" w:hAnsi="Fira Sans Condensed"/>
          <w:color w:val="000000" w:themeColor="text1"/>
        </w:rPr>
        <w:t>DEDUPLIKATOR minimalne wymagania:</w:t>
      </w:r>
    </w:p>
    <w:p w14:paraId="1E64E35C" w14:textId="77777777" w:rsidR="00D95E48" w:rsidRPr="00D95E48" w:rsidRDefault="00D95E48" w:rsidP="00D95E48">
      <w:pPr>
        <w:spacing w:after="0"/>
        <w:jc w:val="both"/>
        <w:rPr>
          <w:rFonts w:ascii="Fira Sans Condensed" w:hAnsi="Fira Sans Condensed" w:cstheme="minorHAnsi"/>
          <w:sz w:val="20"/>
          <w:szCs w:val="20"/>
        </w:rPr>
      </w:pPr>
    </w:p>
    <w:tbl>
      <w:tblPr>
        <w:tblW w:w="492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8116"/>
      </w:tblGrid>
      <w:tr w:rsidR="00C80DB4" w:rsidRPr="00D95E48" w14:paraId="23B35867" w14:textId="77777777" w:rsidTr="00C80DB4">
        <w:trPr>
          <w:trHeight w:val="820"/>
          <w:jc w:val="center"/>
        </w:trPr>
        <w:tc>
          <w:tcPr>
            <w:tcW w:w="456" w:type="pct"/>
            <w:vMerge w:val="restart"/>
            <w:shd w:val="pct10" w:color="auto" w:fill="auto"/>
            <w:vAlign w:val="center"/>
          </w:tcPr>
          <w:p w14:paraId="1F72F16D" w14:textId="77777777" w:rsidR="00C80DB4" w:rsidRPr="00D95E48" w:rsidRDefault="00C80DB4" w:rsidP="00B72756">
            <w:pPr>
              <w:tabs>
                <w:tab w:val="center" w:pos="551"/>
              </w:tabs>
              <w:spacing w:after="0"/>
              <w:jc w:val="center"/>
              <w:rPr>
                <w:rFonts w:ascii="Fira Sans Condensed" w:hAnsi="Fira Sans Condensed" w:cstheme="minorHAnsi"/>
                <w:sz w:val="20"/>
                <w:szCs w:val="20"/>
              </w:rPr>
            </w:pPr>
            <w:r w:rsidRPr="00D95E48">
              <w:rPr>
                <w:rFonts w:ascii="Fira Sans Condensed" w:hAnsi="Fira Sans Condensed" w:cstheme="minorHAnsi"/>
                <w:b/>
                <w:sz w:val="20"/>
                <w:szCs w:val="20"/>
              </w:rPr>
              <w:t>Lp.</w:t>
            </w:r>
          </w:p>
        </w:tc>
        <w:tc>
          <w:tcPr>
            <w:tcW w:w="4544" w:type="pct"/>
            <w:shd w:val="pct10" w:color="auto" w:fill="auto"/>
            <w:vAlign w:val="center"/>
          </w:tcPr>
          <w:p w14:paraId="17A4B47F" w14:textId="592206C3" w:rsidR="00C80DB4" w:rsidRPr="00D95E48" w:rsidRDefault="00C80DB4" w:rsidP="00B72756">
            <w:pPr>
              <w:spacing w:after="0"/>
              <w:jc w:val="center"/>
              <w:rPr>
                <w:rFonts w:ascii="Fira Sans Condensed" w:hAnsi="Fira Sans Condensed" w:cstheme="minorHAnsi"/>
                <w:sz w:val="20"/>
                <w:szCs w:val="20"/>
              </w:rPr>
            </w:pPr>
            <w:r w:rsidRPr="00D95E48">
              <w:rPr>
                <w:rFonts w:ascii="Fira Sans Condensed" w:hAnsi="Fira Sans Condensed" w:cstheme="minorHAnsi"/>
                <w:b/>
                <w:sz w:val="20"/>
                <w:szCs w:val="20"/>
              </w:rPr>
              <w:t xml:space="preserve">Nazwa parametru, elementu lub cechy </w:t>
            </w:r>
            <w:r>
              <w:rPr>
                <w:rFonts w:ascii="Fira Sans Condensed" w:hAnsi="Fira Sans Condensed" w:cstheme="minorHAnsi"/>
                <w:b/>
                <w:sz w:val="20"/>
                <w:szCs w:val="20"/>
              </w:rPr>
              <w:t xml:space="preserve"> - </w:t>
            </w:r>
            <w:r w:rsidRPr="00D95E48">
              <w:rPr>
                <w:rFonts w:ascii="Fira Sans Condensed" w:hAnsi="Fira Sans Condensed" w:cstheme="minorHAnsi"/>
                <w:b/>
                <w:sz w:val="20"/>
                <w:szCs w:val="20"/>
              </w:rPr>
              <w:t>Wymagane parametry techniczne</w:t>
            </w:r>
          </w:p>
        </w:tc>
      </w:tr>
      <w:tr w:rsidR="00C80DB4" w:rsidRPr="00D95E48" w14:paraId="039CDED1" w14:textId="77777777" w:rsidTr="00C80DB4">
        <w:trPr>
          <w:jc w:val="center"/>
        </w:trPr>
        <w:tc>
          <w:tcPr>
            <w:tcW w:w="456" w:type="pct"/>
            <w:vMerge/>
            <w:shd w:val="pct10" w:color="auto" w:fill="auto"/>
          </w:tcPr>
          <w:p w14:paraId="3253344C" w14:textId="77777777" w:rsidR="00C80DB4" w:rsidRPr="00D95E48" w:rsidRDefault="00C80DB4" w:rsidP="00B72756">
            <w:pPr>
              <w:tabs>
                <w:tab w:val="center" w:pos="551"/>
              </w:tabs>
              <w:spacing w:after="0"/>
              <w:jc w:val="center"/>
              <w:rPr>
                <w:rFonts w:ascii="Fira Sans Condensed" w:hAnsi="Fira Sans Condensed" w:cstheme="minorHAnsi"/>
                <w:sz w:val="20"/>
                <w:szCs w:val="20"/>
              </w:rPr>
            </w:pPr>
          </w:p>
        </w:tc>
        <w:tc>
          <w:tcPr>
            <w:tcW w:w="4544" w:type="pct"/>
            <w:shd w:val="pct10" w:color="auto" w:fill="auto"/>
            <w:vAlign w:val="center"/>
          </w:tcPr>
          <w:p w14:paraId="3D0A0906" w14:textId="77777777" w:rsidR="00C80DB4" w:rsidRPr="00D95E48" w:rsidRDefault="00C80DB4" w:rsidP="00B72756">
            <w:pPr>
              <w:spacing w:after="0"/>
              <w:jc w:val="center"/>
              <w:rPr>
                <w:rFonts w:ascii="Fira Sans Condensed" w:hAnsi="Fira Sans Condensed" w:cstheme="minorHAnsi"/>
                <w:sz w:val="20"/>
                <w:szCs w:val="20"/>
              </w:rPr>
            </w:pPr>
            <w:r w:rsidRPr="00D95E48">
              <w:rPr>
                <w:rFonts w:ascii="Fira Sans Condensed" w:hAnsi="Fira Sans Condensed" w:cstheme="minorHAnsi"/>
                <w:b/>
                <w:sz w:val="20"/>
                <w:szCs w:val="20"/>
              </w:rPr>
              <w:t>1</w:t>
            </w:r>
          </w:p>
        </w:tc>
      </w:tr>
      <w:tr w:rsidR="00C80DB4" w:rsidRPr="00D95E48" w14:paraId="655133A8" w14:textId="77777777" w:rsidTr="00C80DB4">
        <w:trPr>
          <w:jc w:val="center"/>
        </w:trPr>
        <w:tc>
          <w:tcPr>
            <w:tcW w:w="456" w:type="pct"/>
          </w:tcPr>
          <w:p w14:paraId="341C98BF" w14:textId="77777777" w:rsidR="00C80DB4" w:rsidRPr="00D95E48" w:rsidRDefault="00C80DB4" w:rsidP="00B72756">
            <w:pPr>
              <w:tabs>
                <w:tab w:val="center" w:pos="551"/>
              </w:tabs>
              <w:spacing w:after="0"/>
              <w:jc w:val="center"/>
              <w:rPr>
                <w:rFonts w:ascii="Fira Sans Condensed" w:hAnsi="Fira Sans Condensed" w:cstheme="minorHAnsi"/>
                <w:sz w:val="20"/>
                <w:szCs w:val="20"/>
              </w:rPr>
            </w:pPr>
            <w:r w:rsidRPr="00D95E48">
              <w:rPr>
                <w:rFonts w:ascii="Fira Sans Condensed" w:hAnsi="Fira Sans Condensed" w:cstheme="minorHAnsi"/>
                <w:sz w:val="20"/>
                <w:szCs w:val="20"/>
              </w:rPr>
              <w:t>TYP</w:t>
            </w:r>
          </w:p>
        </w:tc>
        <w:tc>
          <w:tcPr>
            <w:tcW w:w="4544" w:type="pct"/>
            <w:vAlign w:val="center"/>
          </w:tcPr>
          <w:p w14:paraId="481CA04B" w14:textId="77777777" w:rsidR="00C80DB4" w:rsidRPr="00D95E48" w:rsidRDefault="00C80DB4" w:rsidP="00B72756">
            <w:pPr>
              <w:spacing w:after="0"/>
              <w:jc w:val="both"/>
              <w:rPr>
                <w:rFonts w:ascii="Fira Sans Condensed" w:hAnsi="Fira Sans Condensed" w:cstheme="minorHAnsi"/>
                <w:sz w:val="20"/>
                <w:szCs w:val="20"/>
              </w:rPr>
            </w:pPr>
            <w:r w:rsidRPr="00D95E48">
              <w:rPr>
                <w:rFonts w:ascii="Fira Sans Condensed" w:hAnsi="Fira Sans Condensed" w:cstheme="minorHAnsi"/>
                <w:sz w:val="20"/>
                <w:szCs w:val="20"/>
              </w:rPr>
              <w:t>W ofercie wymagane jest podanie modelu, symbolu oraz producenta</w:t>
            </w:r>
          </w:p>
        </w:tc>
      </w:tr>
      <w:tr w:rsidR="00C80DB4" w:rsidRPr="00D95E48" w14:paraId="1EC92B77" w14:textId="77777777" w:rsidTr="00C80DB4">
        <w:trPr>
          <w:trHeight w:val="474"/>
          <w:jc w:val="center"/>
        </w:trPr>
        <w:tc>
          <w:tcPr>
            <w:tcW w:w="456" w:type="pct"/>
          </w:tcPr>
          <w:p w14:paraId="77378ED7"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296FD401" w14:textId="77777777" w:rsidR="00C80DB4" w:rsidRPr="00D95E48" w:rsidRDefault="00C80DB4" w:rsidP="00B72756">
            <w:pPr>
              <w:spacing w:after="0"/>
              <w:jc w:val="both"/>
              <w:rPr>
                <w:rFonts w:ascii="Fira Sans Condensed" w:hAnsi="Fira Sans Condensed" w:cstheme="minorHAnsi"/>
                <w:sz w:val="20"/>
                <w:szCs w:val="20"/>
              </w:rPr>
            </w:pPr>
            <w:r w:rsidRPr="00D95E48">
              <w:rPr>
                <w:rFonts w:ascii="Fira Sans Condensed" w:hAnsi="Fira Sans Condensed" w:cs="Times New Roman"/>
              </w:rPr>
              <w:t xml:space="preserve">Urządzenie musi być przeznaczone do </w:t>
            </w:r>
            <w:proofErr w:type="spellStart"/>
            <w:r w:rsidRPr="00D95E48">
              <w:rPr>
                <w:rFonts w:ascii="Fira Sans Condensed" w:hAnsi="Fira Sans Condensed" w:cs="Times New Roman"/>
              </w:rPr>
              <w:t>deduplikacji</w:t>
            </w:r>
            <w:proofErr w:type="spellEnd"/>
            <w:r w:rsidRPr="00D95E48">
              <w:rPr>
                <w:rFonts w:ascii="Fira Sans Condensed" w:hAnsi="Fira Sans Condensed" w:cs="Times New Roman"/>
              </w:rPr>
              <w:t xml:space="preserve"> i przechowywania kopii zapasowych. Urządzenie musi spełniać wymagania wyspecyfikowane w niniejszej tabeli.</w:t>
            </w:r>
          </w:p>
        </w:tc>
      </w:tr>
      <w:tr w:rsidR="00C80DB4" w:rsidRPr="00D95E48" w14:paraId="04F8AC9C" w14:textId="77777777" w:rsidTr="00C80DB4">
        <w:trPr>
          <w:jc w:val="center"/>
        </w:trPr>
        <w:tc>
          <w:tcPr>
            <w:tcW w:w="456" w:type="pct"/>
          </w:tcPr>
          <w:p w14:paraId="26953472"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509C671"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Dostarczone urządzenie musi oferować przestrzeń min. 120TB netto (powierzchni użytkowej) bez uwzględniania mechanizmów protekcji – przestrzeń dedykowana do gromadzenia </w:t>
            </w:r>
            <w:proofErr w:type="spellStart"/>
            <w:r w:rsidRPr="00D95E48">
              <w:rPr>
                <w:rFonts w:ascii="Fira Sans Condensed" w:hAnsi="Fira Sans Condensed"/>
                <w:color w:val="auto"/>
                <w:sz w:val="22"/>
                <w:szCs w:val="22"/>
              </w:rPr>
              <w:t>deduplikatów</w:t>
            </w:r>
            <w:proofErr w:type="spellEnd"/>
            <w:r w:rsidRPr="00D95E48">
              <w:rPr>
                <w:rFonts w:ascii="Fira Sans Condensed" w:hAnsi="Fira Sans Condensed"/>
                <w:color w:val="auto"/>
                <w:sz w:val="22"/>
                <w:szCs w:val="22"/>
              </w:rPr>
              <w:t>, wymagana skalowalność do min. 170TB netto (powierzchni użytkowej widocznej po założeniu systemu plików)</w:t>
            </w:r>
          </w:p>
        </w:tc>
      </w:tr>
      <w:tr w:rsidR="00C80DB4" w:rsidRPr="00D95E48" w14:paraId="3B561F2F" w14:textId="77777777" w:rsidTr="00C80DB4">
        <w:trPr>
          <w:jc w:val="center"/>
        </w:trPr>
        <w:tc>
          <w:tcPr>
            <w:tcW w:w="456" w:type="pct"/>
          </w:tcPr>
          <w:p w14:paraId="53029132"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248911AB" w14:textId="19E3388D"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Dostarczone urządzenie musi umożliwiać rozbudowę o warstwę typu CLOUD dedykowaną do długotrwałego przechowywania danych (tzw. </w:t>
            </w:r>
            <w:proofErr w:type="spellStart"/>
            <w:r w:rsidRPr="00D95E48">
              <w:rPr>
                <w:rFonts w:ascii="Fira Sans Condensed" w:hAnsi="Fira Sans Condensed"/>
                <w:color w:val="auto"/>
                <w:sz w:val="22"/>
                <w:szCs w:val="22"/>
              </w:rPr>
              <w:t>Long</w:t>
            </w:r>
            <w:proofErr w:type="spellEnd"/>
            <w:r w:rsidRPr="00D95E48">
              <w:rPr>
                <w:rFonts w:ascii="Fira Sans Condensed" w:hAnsi="Fira Sans Condensed"/>
                <w:color w:val="auto"/>
                <w:sz w:val="22"/>
                <w:szCs w:val="22"/>
              </w:rPr>
              <w:t xml:space="preserve"> Term </w:t>
            </w:r>
            <w:proofErr w:type="spellStart"/>
            <w:r w:rsidRPr="00D95E48">
              <w:rPr>
                <w:rFonts w:ascii="Fira Sans Condensed" w:hAnsi="Fira Sans Condensed"/>
                <w:color w:val="auto"/>
                <w:sz w:val="22"/>
                <w:szCs w:val="22"/>
              </w:rPr>
              <w:t>Retention</w:t>
            </w:r>
            <w:proofErr w:type="spellEnd"/>
            <w:r w:rsidRPr="00D95E48">
              <w:rPr>
                <w:rFonts w:ascii="Fira Sans Condensed" w:hAnsi="Fira Sans Condensed"/>
                <w:color w:val="auto"/>
                <w:sz w:val="22"/>
                <w:szCs w:val="22"/>
              </w:rPr>
              <w:t xml:space="preserve">) – dane o określonej retencji (zgodnie z założoną polityka retencyjną), bez pośrednictwa dodatkowych urządzeń (typu GATEWAY) powinny zostać </w:t>
            </w:r>
            <w:proofErr w:type="spellStart"/>
            <w:r w:rsidRPr="00D95E48">
              <w:rPr>
                <w:rFonts w:ascii="Fira Sans Condensed" w:hAnsi="Fira Sans Condensed"/>
                <w:color w:val="auto"/>
                <w:sz w:val="22"/>
                <w:szCs w:val="22"/>
              </w:rPr>
              <w:t>przemigrowane</w:t>
            </w:r>
            <w:proofErr w:type="spellEnd"/>
            <w:r w:rsidRPr="00D95E48">
              <w:rPr>
                <w:rFonts w:ascii="Fira Sans Condensed" w:hAnsi="Fira Sans Condensed"/>
                <w:color w:val="auto"/>
                <w:sz w:val="22"/>
                <w:szCs w:val="22"/>
              </w:rPr>
              <w:t xml:space="preserve"> (w postaci </w:t>
            </w:r>
            <w:proofErr w:type="spellStart"/>
            <w:r w:rsidRPr="00D95E48">
              <w:rPr>
                <w:rFonts w:ascii="Fira Sans Condensed" w:hAnsi="Fira Sans Condensed"/>
                <w:color w:val="auto"/>
                <w:sz w:val="22"/>
                <w:szCs w:val="22"/>
              </w:rPr>
              <w:t>zdeduplikowanej</w:t>
            </w:r>
            <w:proofErr w:type="spellEnd"/>
            <w:r w:rsidRPr="00D95E48">
              <w:rPr>
                <w:rFonts w:ascii="Fira Sans Condensed" w:hAnsi="Fira Sans Condensed"/>
                <w:color w:val="auto"/>
                <w:sz w:val="22"/>
                <w:szCs w:val="22"/>
              </w:rPr>
              <w:t xml:space="preserve">) na dodatkową warstwę, wymagane wsparcie dla AWS, Microsoft </w:t>
            </w:r>
            <w:proofErr w:type="spellStart"/>
            <w:r w:rsidRPr="00D95E48">
              <w:rPr>
                <w:rFonts w:ascii="Fira Sans Condensed" w:hAnsi="Fira Sans Condensed"/>
                <w:color w:val="auto"/>
                <w:sz w:val="22"/>
                <w:szCs w:val="22"/>
              </w:rPr>
              <w:t>Azure</w:t>
            </w:r>
            <w:proofErr w:type="spellEnd"/>
            <w:r w:rsidRPr="00D95E48">
              <w:rPr>
                <w:rFonts w:ascii="Fira Sans Condensed" w:hAnsi="Fira Sans Condensed"/>
                <w:color w:val="auto"/>
                <w:sz w:val="22"/>
                <w:szCs w:val="22"/>
              </w:rPr>
              <w:t xml:space="preserve"> oraz </w:t>
            </w:r>
            <w:r w:rsidRPr="00D95E48">
              <w:rPr>
                <w:rFonts w:ascii="Fira Sans Condensed" w:hAnsi="Fira Sans Condensed" w:cstheme="minorHAnsi"/>
                <w:sz w:val="22"/>
                <w:szCs w:val="22"/>
              </w:rPr>
              <w:t>Google GCP</w:t>
            </w:r>
            <w:r w:rsidRPr="00D95E48">
              <w:rPr>
                <w:rFonts w:ascii="Fira Sans Condensed" w:hAnsi="Fira Sans Condensed"/>
                <w:color w:val="auto"/>
                <w:sz w:val="22"/>
                <w:szCs w:val="22"/>
              </w:rPr>
              <w:t xml:space="preserve">. Wymagana </w:t>
            </w:r>
            <w:proofErr w:type="spellStart"/>
            <w:r w:rsidRPr="00D95E48">
              <w:rPr>
                <w:rFonts w:ascii="Fira Sans Condensed" w:hAnsi="Fira Sans Condensed"/>
                <w:color w:val="auto"/>
                <w:sz w:val="22"/>
                <w:szCs w:val="22"/>
              </w:rPr>
              <w:t>enkrypcja</w:t>
            </w:r>
            <w:proofErr w:type="spellEnd"/>
            <w:r w:rsidRPr="00D95E48">
              <w:rPr>
                <w:rFonts w:ascii="Fira Sans Condensed" w:hAnsi="Fira Sans Condensed"/>
                <w:color w:val="auto"/>
                <w:sz w:val="22"/>
                <w:szCs w:val="22"/>
              </w:rPr>
              <w:t xml:space="preserve"> danych przechowywanych na warstwie typu </w:t>
            </w:r>
            <w:proofErr w:type="spellStart"/>
            <w:r w:rsidRPr="00D95E48">
              <w:rPr>
                <w:rFonts w:ascii="Fira Sans Condensed" w:hAnsi="Fira Sans Condensed"/>
                <w:color w:val="auto"/>
                <w:sz w:val="22"/>
                <w:szCs w:val="22"/>
              </w:rPr>
              <w:t>Cloud</w:t>
            </w:r>
            <w:proofErr w:type="spellEnd"/>
            <w:r w:rsidRPr="00D95E48">
              <w:rPr>
                <w:rFonts w:ascii="Fira Sans Condensed" w:hAnsi="Fira Sans Condensed"/>
                <w:color w:val="auto"/>
                <w:sz w:val="22"/>
                <w:szCs w:val="22"/>
              </w:rPr>
              <w:t xml:space="preserve">. Wymagane dostarczenie licencji na przestrzeń min. 300TB netto dla warstwy CLOUD. </w:t>
            </w:r>
          </w:p>
        </w:tc>
      </w:tr>
      <w:tr w:rsidR="00C80DB4" w:rsidRPr="00D95E48" w14:paraId="798F652F" w14:textId="77777777" w:rsidTr="00C80DB4">
        <w:trPr>
          <w:jc w:val="center"/>
        </w:trPr>
        <w:tc>
          <w:tcPr>
            <w:tcW w:w="456" w:type="pct"/>
          </w:tcPr>
          <w:p w14:paraId="71F70EE2"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2E02F8E0"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Oferowane urządzenie musi posiadać minimum:</w:t>
            </w:r>
          </w:p>
          <w:p w14:paraId="43127E1E" w14:textId="77777777" w:rsidR="00C80DB4" w:rsidRPr="00D95E48" w:rsidRDefault="00C80DB4" w:rsidP="00D95E48">
            <w:pPr>
              <w:pStyle w:val="Akapitzlist"/>
              <w:numPr>
                <w:ilvl w:val="0"/>
                <w:numId w:val="192"/>
              </w:numPr>
              <w:spacing w:after="0"/>
              <w:rPr>
                <w:rFonts w:ascii="Fira Sans Condensed" w:eastAsia="Calibri" w:hAnsi="Fira Sans Condensed" w:cs="Times New Roman"/>
                <w:lang w:eastAsia="pl-PL"/>
              </w:rPr>
            </w:pPr>
            <w:r w:rsidRPr="00D95E48">
              <w:rPr>
                <w:rFonts w:ascii="Fira Sans Condensed" w:eastAsia="Calibri" w:hAnsi="Fira Sans Condensed" w:cs="Times New Roman"/>
                <w:lang w:eastAsia="pl-PL"/>
              </w:rPr>
              <w:t xml:space="preserve">4 porty 10Gb/s </w:t>
            </w:r>
            <w:proofErr w:type="spellStart"/>
            <w:r w:rsidRPr="00D95E48">
              <w:rPr>
                <w:rFonts w:ascii="Fira Sans Condensed" w:eastAsia="Calibri" w:hAnsi="Fira Sans Condensed" w:cs="Times New Roman"/>
                <w:lang w:eastAsia="pl-PL"/>
              </w:rPr>
              <w:t>Eth</w:t>
            </w:r>
            <w:proofErr w:type="spellEnd"/>
            <w:r w:rsidRPr="00D95E48">
              <w:rPr>
                <w:rFonts w:ascii="Fira Sans Condensed" w:eastAsia="Calibri" w:hAnsi="Fira Sans Condensed" w:cs="Times New Roman"/>
                <w:lang w:eastAsia="pl-PL"/>
              </w:rPr>
              <w:t xml:space="preserve"> OP (wraz z kompletem wkładek)</w:t>
            </w:r>
          </w:p>
          <w:p w14:paraId="377D2F73" w14:textId="77777777" w:rsidR="00C80DB4" w:rsidRPr="00D95E48" w:rsidRDefault="00C80DB4" w:rsidP="00B72756">
            <w:pPr>
              <w:spacing w:after="0"/>
              <w:rPr>
                <w:rFonts w:ascii="Fira Sans Condensed" w:eastAsia="Calibri" w:hAnsi="Fira Sans Condensed" w:cs="Times New Roman"/>
                <w:lang w:eastAsia="pl-PL"/>
              </w:rPr>
            </w:pPr>
            <w:r w:rsidRPr="00D95E48">
              <w:rPr>
                <w:rFonts w:ascii="Fira Sans Condensed" w:eastAsia="Calibri" w:hAnsi="Fira Sans Condensed" w:cs="Times New Roman"/>
                <w:lang w:eastAsia="pl-PL"/>
              </w:rPr>
              <w:t xml:space="preserve">wymagana możliwość obsługi każdym z w/w portów protokołów  CIFS, NFS, </w:t>
            </w:r>
            <w:proofErr w:type="spellStart"/>
            <w:r w:rsidRPr="00D95E48">
              <w:rPr>
                <w:rFonts w:ascii="Fira Sans Condensed" w:eastAsia="Calibri" w:hAnsi="Fira Sans Condensed" w:cs="Times New Roman"/>
                <w:lang w:eastAsia="pl-PL"/>
              </w:rPr>
              <w:t>deduplikacja</w:t>
            </w:r>
            <w:proofErr w:type="spellEnd"/>
            <w:r w:rsidRPr="00D95E48">
              <w:rPr>
                <w:rFonts w:ascii="Fira Sans Condensed" w:eastAsia="Calibri" w:hAnsi="Fira Sans Condensed" w:cs="Times New Roman"/>
                <w:lang w:eastAsia="pl-PL"/>
              </w:rPr>
              <w:t xml:space="preserve"> na źródle</w:t>
            </w:r>
          </w:p>
          <w:p w14:paraId="58920D7E" w14:textId="77777777" w:rsidR="00C80DB4" w:rsidRPr="00D95E48" w:rsidRDefault="00C80DB4" w:rsidP="00D95E48">
            <w:pPr>
              <w:pStyle w:val="Akapitzlist"/>
              <w:numPr>
                <w:ilvl w:val="0"/>
                <w:numId w:val="192"/>
              </w:numPr>
              <w:spacing w:after="0"/>
              <w:rPr>
                <w:rFonts w:ascii="Fira Sans Condensed" w:eastAsia="Calibri" w:hAnsi="Fira Sans Condensed" w:cs="Times New Roman"/>
                <w:lang w:val="en-US" w:eastAsia="pl-PL"/>
              </w:rPr>
            </w:pPr>
            <w:r w:rsidRPr="00D95E48">
              <w:rPr>
                <w:rFonts w:ascii="Fira Sans Condensed" w:eastAsia="Calibri" w:hAnsi="Fira Sans Condensed" w:cs="Times New Roman"/>
                <w:lang w:val="en-US" w:eastAsia="pl-PL"/>
              </w:rPr>
              <w:t>4 porty 10Gb/s Base-T</w:t>
            </w:r>
          </w:p>
          <w:p w14:paraId="761C75E2" w14:textId="77777777" w:rsidR="00C80DB4" w:rsidRPr="00D95E48" w:rsidRDefault="00C80DB4" w:rsidP="00B72756">
            <w:pPr>
              <w:spacing w:after="0"/>
              <w:rPr>
                <w:rFonts w:ascii="Fira Sans Condensed" w:eastAsia="Calibri" w:hAnsi="Fira Sans Condensed" w:cs="Times New Roman"/>
                <w:lang w:eastAsia="pl-PL"/>
              </w:rPr>
            </w:pPr>
            <w:r w:rsidRPr="00D95E48">
              <w:rPr>
                <w:rFonts w:ascii="Fira Sans Condensed" w:eastAsia="Calibri" w:hAnsi="Fira Sans Condensed" w:cs="Times New Roman"/>
                <w:lang w:eastAsia="pl-PL"/>
              </w:rPr>
              <w:t xml:space="preserve">wymagana możliwość obsługi każdym z w/w portów protokołów  CIFS, NFS, </w:t>
            </w:r>
            <w:proofErr w:type="spellStart"/>
            <w:r w:rsidRPr="00D95E48">
              <w:rPr>
                <w:rFonts w:ascii="Fira Sans Condensed" w:eastAsia="Calibri" w:hAnsi="Fira Sans Condensed" w:cs="Times New Roman"/>
                <w:lang w:eastAsia="pl-PL"/>
              </w:rPr>
              <w:t>deduplikacja</w:t>
            </w:r>
            <w:proofErr w:type="spellEnd"/>
            <w:r w:rsidRPr="00D95E48">
              <w:rPr>
                <w:rFonts w:ascii="Fira Sans Condensed" w:eastAsia="Calibri" w:hAnsi="Fira Sans Condensed" w:cs="Times New Roman"/>
                <w:lang w:eastAsia="pl-PL"/>
              </w:rPr>
              <w:t xml:space="preserve"> na źródle</w:t>
            </w:r>
          </w:p>
          <w:p w14:paraId="3CE35A82" w14:textId="77777777" w:rsidR="00C80DB4" w:rsidRPr="00D95E48" w:rsidRDefault="00C80DB4" w:rsidP="00D95E48">
            <w:pPr>
              <w:pStyle w:val="Akapitzlist"/>
              <w:numPr>
                <w:ilvl w:val="0"/>
                <w:numId w:val="192"/>
              </w:numPr>
              <w:spacing w:after="0"/>
              <w:rPr>
                <w:rFonts w:ascii="Fira Sans Condensed" w:eastAsia="Calibri" w:hAnsi="Fira Sans Condensed" w:cs="Times New Roman"/>
                <w:lang w:eastAsia="pl-PL"/>
              </w:rPr>
            </w:pPr>
            <w:r w:rsidRPr="00D95E48">
              <w:rPr>
                <w:rFonts w:ascii="Fira Sans Condensed" w:eastAsia="Calibri" w:hAnsi="Fira Sans Condensed" w:cs="Times New Roman"/>
                <w:lang w:eastAsia="pl-PL"/>
              </w:rPr>
              <w:lastRenderedPageBreak/>
              <w:t>2 porty FC 16Gb/s (wraz z kompletem wkładek)</w:t>
            </w:r>
          </w:p>
          <w:p w14:paraId="79140D5B" w14:textId="77777777" w:rsidR="00C80DB4" w:rsidRPr="00D95E48" w:rsidRDefault="00C80DB4" w:rsidP="00B72756">
            <w:pPr>
              <w:spacing w:after="0"/>
              <w:rPr>
                <w:rFonts w:ascii="Fira Sans Condensed" w:eastAsia="Calibri" w:hAnsi="Fira Sans Condensed" w:cstheme="minorHAnsi"/>
                <w:sz w:val="20"/>
                <w:szCs w:val="20"/>
                <w:lang w:eastAsia="pl-PL"/>
              </w:rPr>
            </w:pPr>
            <w:r w:rsidRPr="00D95E48">
              <w:rPr>
                <w:rFonts w:ascii="Fira Sans Condensed" w:eastAsia="Calibri" w:hAnsi="Fira Sans Condensed" w:cs="Times New Roman"/>
                <w:lang w:eastAsia="pl-PL"/>
              </w:rPr>
              <w:t xml:space="preserve">wymagana możliwość obsługi poprzez porty FC  protokołów  VTL oraz </w:t>
            </w:r>
            <w:proofErr w:type="spellStart"/>
            <w:r w:rsidRPr="00D95E48">
              <w:rPr>
                <w:rFonts w:ascii="Fira Sans Condensed" w:eastAsia="Calibri" w:hAnsi="Fira Sans Condensed" w:cs="Times New Roman"/>
                <w:lang w:eastAsia="pl-PL"/>
              </w:rPr>
              <w:t>deduplikacja</w:t>
            </w:r>
            <w:proofErr w:type="spellEnd"/>
            <w:r w:rsidRPr="00D95E48">
              <w:rPr>
                <w:rFonts w:ascii="Fira Sans Condensed" w:eastAsia="Calibri" w:hAnsi="Fira Sans Condensed" w:cs="Times New Roman"/>
                <w:lang w:eastAsia="pl-PL"/>
              </w:rPr>
              <w:t xml:space="preserve"> na źródle.</w:t>
            </w:r>
          </w:p>
        </w:tc>
      </w:tr>
      <w:tr w:rsidR="00C80DB4" w:rsidRPr="00D95E48" w14:paraId="6566B42C" w14:textId="77777777" w:rsidTr="00C80DB4">
        <w:trPr>
          <w:jc w:val="center"/>
        </w:trPr>
        <w:tc>
          <w:tcPr>
            <w:tcW w:w="456" w:type="pct"/>
          </w:tcPr>
          <w:p w14:paraId="0D29B7B6"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4796982" w14:textId="77777777" w:rsidR="00C80DB4" w:rsidRPr="00D95E48" w:rsidRDefault="00C80DB4" w:rsidP="00B72756">
            <w:pPr>
              <w:spacing w:after="0" w:line="240" w:lineRule="auto"/>
              <w:contextualSpacing/>
              <w:rPr>
                <w:rFonts w:ascii="Fira Sans Condensed" w:hAnsi="Fira Sans Condensed" w:cs="Times New Roman"/>
              </w:rPr>
            </w:pPr>
            <w:r w:rsidRPr="00D95E48">
              <w:rPr>
                <w:rFonts w:ascii="Fira Sans Condensed" w:hAnsi="Fira Sans Condensed" w:cs="Times New Roman"/>
              </w:rPr>
              <w:t>Oferowane urządzenie musi umożliwiać jednoczesny dostęp wszystkimi poniższymi protokołami:</w:t>
            </w:r>
          </w:p>
          <w:p w14:paraId="10D15009" w14:textId="77777777" w:rsidR="00C80DB4" w:rsidRPr="00D95E48" w:rsidRDefault="00C80DB4" w:rsidP="00D95E48">
            <w:pPr>
              <w:pStyle w:val="Akapitzlist"/>
              <w:numPr>
                <w:ilvl w:val="0"/>
                <w:numId w:val="189"/>
              </w:numPr>
              <w:spacing w:after="0" w:line="240" w:lineRule="auto"/>
              <w:jc w:val="both"/>
              <w:rPr>
                <w:rFonts w:ascii="Fira Sans Condensed" w:hAnsi="Fira Sans Condensed"/>
              </w:rPr>
            </w:pPr>
            <w:r w:rsidRPr="00D95E48">
              <w:rPr>
                <w:rFonts w:ascii="Fira Sans Condensed" w:hAnsi="Fira Sans Condensed"/>
              </w:rPr>
              <w:t>CIFS, NFS</w:t>
            </w:r>
          </w:p>
          <w:p w14:paraId="48F81866" w14:textId="77777777" w:rsidR="00C80DB4" w:rsidRPr="00D95E48" w:rsidRDefault="00C80DB4" w:rsidP="00D95E48">
            <w:pPr>
              <w:pStyle w:val="Akapitzlist"/>
              <w:numPr>
                <w:ilvl w:val="0"/>
                <w:numId w:val="189"/>
              </w:numPr>
              <w:spacing w:after="0" w:line="240" w:lineRule="auto"/>
              <w:jc w:val="both"/>
              <w:rPr>
                <w:rFonts w:ascii="Fira Sans Condensed" w:hAnsi="Fira Sans Condensed"/>
              </w:rPr>
            </w:pPr>
            <w:r w:rsidRPr="00D95E48">
              <w:rPr>
                <w:rFonts w:ascii="Fira Sans Condensed" w:hAnsi="Fira Sans Condensed"/>
              </w:rPr>
              <w:t xml:space="preserve">zapewniającym </w:t>
            </w:r>
            <w:proofErr w:type="spellStart"/>
            <w:r w:rsidRPr="00D95E48">
              <w:rPr>
                <w:rFonts w:ascii="Fira Sans Condensed" w:hAnsi="Fira Sans Condensed"/>
              </w:rPr>
              <w:t>deduplikację</w:t>
            </w:r>
            <w:proofErr w:type="spellEnd"/>
            <w:r w:rsidRPr="00D95E48">
              <w:rPr>
                <w:rFonts w:ascii="Fira Sans Condensed" w:hAnsi="Fira Sans Condensed"/>
              </w:rPr>
              <w:t xml:space="preserve"> na źródle, wymagane wsparcie dla  </w:t>
            </w:r>
            <w:proofErr w:type="spellStart"/>
            <w:r w:rsidRPr="00D95E48">
              <w:rPr>
                <w:rFonts w:ascii="Fira Sans Condensed" w:hAnsi="Fira Sans Condensed"/>
              </w:rPr>
              <w:t>Veeam</w:t>
            </w:r>
            <w:proofErr w:type="spellEnd"/>
            <w:r w:rsidRPr="00D95E48">
              <w:rPr>
                <w:rFonts w:ascii="Fira Sans Condensed" w:hAnsi="Fira Sans Condensed"/>
              </w:rPr>
              <w:t xml:space="preserve"> Backup and Replication oraz </w:t>
            </w:r>
            <w:proofErr w:type="spellStart"/>
            <w:r w:rsidRPr="00D95E48">
              <w:rPr>
                <w:rFonts w:ascii="Fira Sans Condensed" w:hAnsi="Fira Sans Condensed"/>
              </w:rPr>
              <w:t>NetWorker</w:t>
            </w:r>
            <w:proofErr w:type="spellEnd"/>
          </w:p>
          <w:p w14:paraId="70CCE48F" w14:textId="77777777" w:rsidR="00C80DB4" w:rsidRPr="00D95E48" w:rsidRDefault="00C80DB4" w:rsidP="00D95E48">
            <w:pPr>
              <w:pStyle w:val="Akapitzlist"/>
              <w:numPr>
                <w:ilvl w:val="0"/>
                <w:numId w:val="189"/>
              </w:numPr>
              <w:spacing w:after="0" w:line="240" w:lineRule="auto"/>
              <w:jc w:val="both"/>
              <w:rPr>
                <w:rFonts w:ascii="Fira Sans Condensed" w:hAnsi="Fira Sans Condensed"/>
              </w:rPr>
            </w:pPr>
            <w:r w:rsidRPr="00D95E48">
              <w:rPr>
                <w:rFonts w:ascii="Fira Sans Condensed" w:hAnsi="Fira Sans Condensed"/>
              </w:rPr>
              <w:t>VTL (min. 10 jednocześnie)</w:t>
            </w:r>
          </w:p>
          <w:p w14:paraId="7F69242D" w14:textId="77777777" w:rsidR="00C80DB4" w:rsidRPr="00D95E48" w:rsidRDefault="00C80DB4" w:rsidP="00B72756">
            <w:pPr>
              <w:spacing w:after="0" w:line="240" w:lineRule="auto"/>
              <w:jc w:val="both"/>
              <w:rPr>
                <w:rFonts w:ascii="Fira Sans Condensed" w:hAnsi="Fira Sans Condensed" w:cstheme="minorHAnsi"/>
                <w:sz w:val="20"/>
                <w:szCs w:val="20"/>
              </w:rPr>
            </w:pPr>
          </w:p>
        </w:tc>
      </w:tr>
      <w:tr w:rsidR="00C80DB4" w:rsidRPr="00D95E48" w14:paraId="17045AC1" w14:textId="77777777" w:rsidTr="00C80DB4">
        <w:trPr>
          <w:jc w:val="center"/>
        </w:trPr>
        <w:tc>
          <w:tcPr>
            <w:tcW w:w="456" w:type="pct"/>
          </w:tcPr>
          <w:p w14:paraId="301AF718"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58617E8"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Wymagane jest dostarczenie licencji, pozwalającej na jednoczesną obsługę protokołów CIFS, NFS, </w:t>
            </w:r>
            <w:proofErr w:type="spellStart"/>
            <w:r w:rsidRPr="00D95E48">
              <w:rPr>
                <w:rFonts w:ascii="Fira Sans Condensed" w:hAnsi="Fira Sans Condensed"/>
                <w:sz w:val="22"/>
                <w:szCs w:val="22"/>
              </w:rPr>
              <w:t>dedupliakacja</w:t>
            </w:r>
            <w:proofErr w:type="spellEnd"/>
            <w:r w:rsidRPr="00D95E48">
              <w:rPr>
                <w:rFonts w:ascii="Fira Sans Condensed" w:hAnsi="Fira Sans Condensed"/>
                <w:sz w:val="22"/>
                <w:szCs w:val="22"/>
              </w:rPr>
              <w:t xml:space="preserve"> na źródle, VTL  </w:t>
            </w:r>
            <w:r w:rsidRPr="00D95E48">
              <w:rPr>
                <w:rFonts w:ascii="Fira Sans Condensed" w:hAnsi="Fira Sans Condensed"/>
                <w:color w:val="auto"/>
                <w:sz w:val="22"/>
                <w:szCs w:val="22"/>
              </w:rPr>
              <w:t>do oferowanej pojemności urządzenia</w:t>
            </w:r>
          </w:p>
        </w:tc>
      </w:tr>
      <w:tr w:rsidR="00C80DB4" w:rsidRPr="00D95E48" w14:paraId="77CFBE92" w14:textId="77777777" w:rsidTr="00C80DB4">
        <w:trPr>
          <w:jc w:val="center"/>
        </w:trPr>
        <w:tc>
          <w:tcPr>
            <w:tcW w:w="456" w:type="pct"/>
          </w:tcPr>
          <w:p w14:paraId="1D1A4CCC"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500E7CF"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Oferowane pojedyncze urządzenie musi osiągać zagregowaną wydajność (dla maksymalnej konfiguracji) protokołami:  </w:t>
            </w:r>
            <w:r w:rsidRPr="00D95E48">
              <w:rPr>
                <w:rFonts w:ascii="Fira Sans Condensed" w:hAnsi="Fira Sans Condensed"/>
                <w:b/>
                <w:color w:val="auto"/>
                <w:sz w:val="22"/>
                <w:szCs w:val="22"/>
              </w:rPr>
              <w:t>NFS</w:t>
            </w:r>
            <w:r w:rsidRPr="00D95E48">
              <w:rPr>
                <w:rFonts w:ascii="Fira Sans Condensed" w:hAnsi="Fira Sans Condensed"/>
                <w:color w:val="auto"/>
                <w:sz w:val="22"/>
                <w:szCs w:val="22"/>
              </w:rPr>
              <w:t xml:space="preserve">   co najmniej 10 TB/h (dane podawane przez producenta) oraz co najmniej 20 TB/h z wykorzystaniem </w:t>
            </w:r>
            <w:proofErr w:type="spellStart"/>
            <w:r w:rsidRPr="00D95E48">
              <w:rPr>
                <w:rFonts w:ascii="Fira Sans Condensed" w:hAnsi="Fira Sans Condensed"/>
                <w:b/>
                <w:color w:val="auto"/>
                <w:sz w:val="22"/>
                <w:szCs w:val="22"/>
              </w:rPr>
              <w:t>deduplikacji</w:t>
            </w:r>
            <w:proofErr w:type="spellEnd"/>
            <w:r w:rsidRPr="00D95E48">
              <w:rPr>
                <w:rFonts w:ascii="Fira Sans Condensed" w:hAnsi="Fira Sans Condensed"/>
                <w:b/>
                <w:color w:val="auto"/>
                <w:sz w:val="22"/>
                <w:szCs w:val="22"/>
              </w:rPr>
              <w:t xml:space="preserve"> na źródle</w:t>
            </w:r>
            <w:r w:rsidRPr="00D95E48">
              <w:rPr>
                <w:rFonts w:ascii="Fira Sans Condensed" w:hAnsi="Fira Sans Condensed"/>
                <w:color w:val="auto"/>
                <w:sz w:val="22"/>
                <w:szCs w:val="22"/>
              </w:rPr>
              <w:t xml:space="preserve"> (dane podawane przez producenta).</w:t>
            </w:r>
          </w:p>
        </w:tc>
      </w:tr>
      <w:tr w:rsidR="00C80DB4" w:rsidRPr="00D95E48" w14:paraId="4693982B" w14:textId="77777777" w:rsidTr="00C80DB4">
        <w:trPr>
          <w:jc w:val="center"/>
        </w:trPr>
        <w:tc>
          <w:tcPr>
            <w:tcW w:w="456" w:type="pct"/>
          </w:tcPr>
          <w:p w14:paraId="77CED45B"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54B5A7DC"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Urządzenie musi pozwalać na jednoczesną obsługę minimum 250 strumieni w tym jednocześnie:</w:t>
            </w:r>
          </w:p>
          <w:p w14:paraId="57F5860D" w14:textId="77777777" w:rsidR="00C80DB4" w:rsidRPr="00D95E48" w:rsidRDefault="00C80DB4" w:rsidP="00D95E48">
            <w:pPr>
              <w:pStyle w:val="Default"/>
              <w:numPr>
                <w:ilvl w:val="0"/>
                <w:numId w:val="190"/>
              </w:numPr>
              <w:jc w:val="both"/>
              <w:rPr>
                <w:rFonts w:ascii="Fira Sans Condensed" w:hAnsi="Fira Sans Condensed"/>
                <w:color w:val="auto"/>
                <w:sz w:val="22"/>
                <w:szCs w:val="22"/>
              </w:rPr>
            </w:pPr>
            <w:r w:rsidRPr="00D95E48">
              <w:rPr>
                <w:rFonts w:ascii="Fira Sans Condensed" w:hAnsi="Fira Sans Condensed"/>
                <w:color w:val="auto"/>
                <w:sz w:val="22"/>
                <w:szCs w:val="22"/>
              </w:rPr>
              <w:t>zapis danych minimum 150 strumieniami</w:t>
            </w:r>
          </w:p>
          <w:p w14:paraId="0124867B" w14:textId="77777777" w:rsidR="00C80DB4" w:rsidRPr="00D95E48" w:rsidRDefault="00C80DB4" w:rsidP="00D95E48">
            <w:pPr>
              <w:pStyle w:val="Default"/>
              <w:numPr>
                <w:ilvl w:val="0"/>
                <w:numId w:val="190"/>
              </w:numPr>
              <w:jc w:val="both"/>
              <w:rPr>
                <w:rFonts w:ascii="Fira Sans Condensed" w:hAnsi="Fira Sans Condensed"/>
                <w:color w:val="auto"/>
                <w:sz w:val="22"/>
                <w:szCs w:val="22"/>
              </w:rPr>
            </w:pPr>
            <w:r w:rsidRPr="00D95E48">
              <w:rPr>
                <w:rFonts w:ascii="Fira Sans Condensed" w:hAnsi="Fira Sans Condensed"/>
                <w:color w:val="auto"/>
                <w:sz w:val="22"/>
                <w:szCs w:val="22"/>
              </w:rPr>
              <w:t xml:space="preserve">odczyt danych minimum 50 strumieniami </w:t>
            </w:r>
          </w:p>
          <w:p w14:paraId="7147C36B" w14:textId="77777777" w:rsidR="00C80DB4" w:rsidRPr="00D95E48" w:rsidRDefault="00C80DB4" w:rsidP="00D95E48">
            <w:pPr>
              <w:pStyle w:val="Default"/>
              <w:numPr>
                <w:ilvl w:val="0"/>
                <w:numId w:val="190"/>
              </w:numPr>
              <w:jc w:val="both"/>
              <w:rPr>
                <w:rFonts w:ascii="Fira Sans Condensed" w:hAnsi="Fira Sans Condensed"/>
                <w:color w:val="auto"/>
                <w:sz w:val="22"/>
                <w:szCs w:val="22"/>
              </w:rPr>
            </w:pPr>
            <w:r w:rsidRPr="00D95E48">
              <w:rPr>
                <w:rFonts w:ascii="Fira Sans Condensed" w:hAnsi="Fira Sans Condensed"/>
                <w:color w:val="auto"/>
                <w:sz w:val="22"/>
                <w:szCs w:val="22"/>
              </w:rPr>
              <w:t>replikacja minimum 50 strumieniami</w:t>
            </w:r>
          </w:p>
          <w:p w14:paraId="6920DC8D" w14:textId="77777777" w:rsidR="00C80DB4" w:rsidRPr="00D95E48" w:rsidRDefault="00C80DB4" w:rsidP="00B72756">
            <w:pPr>
              <w:pStyle w:val="Default"/>
              <w:ind w:left="45"/>
              <w:jc w:val="both"/>
              <w:rPr>
                <w:rFonts w:ascii="Fira Sans Condensed" w:hAnsi="Fira Sans Condensed"/>
                <w:color w:val="auto"/>
                <w:sz w:val="22"/>
                <w:szCs w:val="22"/>
              </w:rPr>
            </w:pPr>
            <w:r w:rsidRPr="00D95E48">
              <w:rPr>
                <w:rFonts w:ascii="Fira Sans Condensed" w:hAnsi="Fira Sans Condensed"/>
                <w:color w:val="auto"/>
                <w:sz w:val="22"/>
                <w:szCs w:val="22"/>
              </w:rPr>
              <w:t xml:space="preserve">pochodzących z różnych aplikacji oraz dowolnych protokołów (CIFS, NFS, VTL, </w:t>
            </w:r>
            <w:proofErr w:type="spellStart"/>
            <w:r w:rsidRPr="00D95E48">
              <w:rPr>
                <w:rFonts w:ascii="Fira Sans Condensed" w:hAnsi="Fira Sans Condensed"/>
                <w:color w:val="auto"/>
                <w:sz w:val="22"/>
                <w:szCs w:val="22"/>
              </w:rPr>
              <w:t>deduplikacja</w:t>
            </w:r>
            <w:proofErr w:type="spellEnd"/>
            <w:r w:rsidRPr="00D95E48">
              <w:rPr>
                <w:rFonts w:ascii="Fira Sans Condensed" w:hAnsi="Fira Sans Condensed"/>
                <w:color w:val="auto"/>
                <w:sz w:val="22"/>
                <w:szCs w:val="22"/>
              </w:rPr>
              <w:t xml:space="preserve"> na źródle) oraz dowolnych interfejsów (FC, LAN) w tym samym czasie. </w:t>
            </w:r>
          </w:p>
          <w:p w14:paraId="2CB9FC31"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Wymienione wartości 250 jednoczesnych strumieni dla wszystkich protokołów (czyli jednocześnie 150 dla zapisu i jednocześnie 50 strumieni dla odczytu i jednocześnie 50 strumieni dla replikacji) musi mieścić w przedziale oficjalnie rekomendowanym i wspieranym przez producenta urządzenia.</w:t>
            </w:r>
          </w:p>
          <w:p w14:paraId="760CBE03"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Wszystkie zapisywane strumienie muszą podlegać globalnej </w:t>
            </w:r>
            <w:proofErr w:type="spellStart"/>
            <w:r w:rsidRPr="00D95E48">
              <w:rPr>
                <w:rFonts w:ascii="Fira Sans Condensed" w:hAnsi="Fira Sans Condensed"/>
                <w:color w:val="auto"/>
                <w:sz w:val="22"/>
                <w:szCs w:val="22"/>
              </w:rPr>
              <w:t>deduplikacji</w:t>
            </w:r>
            <w:proofErr w:type="spellEnd"/>
            <w:r w:rsidRPr="00D95E48">
              <w:rPr>
                <w:rFonts w:ascii="Fira Sans Condensed" w:hAnsi="Fira Sans Condensed"/>
                <w:color w:val="auto"/>
                <w:sz w:val="22"/>
                <w:szCs w:val="22"/>
              </w:rPr>
              <w:t xml:space="preserve"> przed zapisem na dysk (in-</w:t>
            </w:r>
            <w:proofErr w:type="spellStart"/>
            <w:r w:rsidRPr="00D95E48">
              <w:rPr>
                <w:rFonts w:ascii="Fira Sans Condensed" w:hAnsi="Fira Sans Condensed"/>
                <w:color w:val="auto"/>
                <w:sz w:val="22"/>
                <w:szCs w:val="22"/>
              </w:rPr>
              <w:t>line</w:t>
            </w:r>
            <w:proofErr w:type="spellEnd"/>
            <w:r w:rsidRPr="00D95E48">
              <w:rPr>
                <w:rFonts w:ascii="Fira Sans Condensed" w:hAnsi="Fira Sans Condensed"/>
                <w:color w:val="auto"/>
                <w:sz w:val="22"/>
                <w:szCs w:val="22"/>
              </w:rPr>
              <w:t>) jak opisano w niniejszej specyfikacji.</w:t>
            </w:r>
          </w:p>
        </w:tc>
      </w:tr>
      <w:tr w:rsidR="00C80DB4" w:rsidRPr="00D95E48" w14:paraId="2AFC8595" w14:textId="77777777" w:rsidTr="00C80DB4">
        <w:trPr>
          <w:jc w:val="center"/>
        </w:trPr>
        <w:tc>
          <w:tcPr>
            <w:tcW w:w="456" w:type="pct"/>
          </w:tcPr>
          <w:p w14:paraId="274180B1"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6F2BC54"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Oferowane urządzenie musi mieć możliwość emulacji następujących bibliotek taśmowych:</w:t>
            </w:r>
          </w:p>
          <w:p w14:paraId="792F9491" w14:textId="77777777" w:rsidR="00C80DB4" w:rsidRPr="00D95E48" w:rsidRDefault="00C80DB4" w:rsidP="00D95E48">
            <w:pPr>
              <w:pStyle w:val="Default"/>
              <w:numPr>
                <w:ilvl w:val="0"/>
                <w:numId w:val="190"/>
              </w:numPr>
              <w:jc w:val="both"/>
              <w:rPr>
                <w:rFonts w:ascii="Fira Sans Condensed" w:hAnsi="Fira Sans Condensed"/>
                <w:color w:val="auto"/>
                <w:sz w:val="22"/>
                <w:szCs w:val="22"/>
              </w:rPr>
            </w:pPr>
            <w:proofErr w:type="spellStart"/>
            <w:r w:rsidRPr="00D95E48">
              <w:rPr>
                <w:rFonts w:ascii="Fira Sans Condensed" w:hAnsi="Fira Sans Condensed"/>
                <w:color w:val="auto"/>
                <w:sz w:val="22"/>
                <w:szCs w:val="22"/>
              </w:rPr>
              <w:t>StorageTek</w:t>
            </w:r>
            <w:proofErr w:type="spellEnd"/>
            <w:r w:rsidRPr="00D95E48">
              <w:rPr>
                <w:rFonts w:ascii="Fira Sans Condensed" w:hAnsi="Fira Sans Condensed"/>
                <w:color w:val="auto"/>
                <w:sz w:val="22"/>
                <w:szCs w:val="22"/>
              </w:rPr>
              <w:t xml:space="preserve"> L180</w:t>
            </w:r>
          </w:p>
          <w:p w14:paraId="31636567" w14:textId="77777777" w:rsidR="00C80DB4" w:rsidRPr="00D95E48" w:rsidRDefault="00C80DB4" w:rsidP="00D95E48">
            <w:pPr>
              <w:pStyle w:val="Default"/>
              <w:numPr>
                <w:ilvl w:val="0"/>
                <w:numId w:val="190"/>
              </w:numPr>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IBM TS 3500</w:t>
            </w:r>
          </w:p>
        </w:tc>
      </w:tr>
      <w:tr w:rsidR="00C80DB4" w:rsidRPr="00D95E48" w14:paraId="5D5D4A9C" w14:textId="77777777" w:rsidTr="00C80DB4">
        <w:trPr>
          <w:jc w:val="center"/>
        </w:trPr>
        <w:tc>
          <w:tcPr>
            <w:tcW w:w="456" w:type="pct"/>
          </w:tcPr>
          <w:p w14:paraId="349D62F2"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4E9B223"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Oferowane urządzenie musi mieć możliwość emulacji napędów taśmowych  min. LTO5 oraz LTO7</w:t>
            </w:r>
          </w:p>
        </w:tc>
      </w:tr>
      <w:tr w:rsidR="00C80DB4" w:rsidRPr="00D95E48" w14:paraId="50237E82" w14:textId="77777777" w:rsidTr="00C80DB4">
        <w:trPr>
          <w:jc w:val="center"/>
        </w:trPr>
        <w:tc>
          <w:tcPr>
            <w:tcW w:w="456" w:type="pct"/>
          </w:tcPr>
          <w:p w14:paraId="5F041B29"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3B92E197"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Urządzenie musi umożliwiać (w przypadku </w:t>
            </w:r>
            <w:proofErr w:type="spellStart"/>
            <w:r w:rsidRPr="00D95E48">
              <w:rPr>
                <w:rFonts w:ascii="Fira Sans Condensed" w:hAnsi="Fira Sans Condensed"/>
                <w:color w:val="auto"/>
                <w:sz w:val="22"/>
                <w:szCs w:val="22"/>
              </w:rPr>
              <w:t>VTL’a</w:t>
            </w:r>
            <w:proofErr w:type="spellEnd"/>
            <w:r w:rsidRPr="00D95E48">
              <w:rPr>
                <w:rFonts w:ascii="Fira Sans Condensed" w:hAnsi="Fira Sans Condensed"/>
                <w:color w:val="auto"/>
                <w:sz w:val="22"/>
                <w:szCs w:val="22"/>
              </w:rPr>
              <w:t>)  emulację minimum  250 napędów, emulację min. 30 000 slotów w przypadku poj. biblioteki  taśmowej oraz emulację sumarycznie min.  60 000 slotów.</w:t>
            </w:r>
          </w:p>
        </w:tc>
      </w:tr>
      <w:tr w:rsidR="00C80DB4" w:rsidRPr="00D95E48" w14:paraId="5F78C889" w14:textId="77777777" w:rsidTr="00C80DB4">
        <w:trPr>
          <w:jc w:val="center"/>
        </w:trPr>
        <w:tc>
          <w:tcPr>
            <w:tcW w:w="456" w:type="pct"/>
          </w:tcPr>
          <w:p w14:paraId="7CB92600"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65F3D9F7"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Oferowane urządzenie musi </w:t>
            </w:r>
            <w:proofErr w:type="spellStart"/>
            <w:r w:rsidRPr="00D95E48">
              <w:rPr>
                <w:rFonts w:ascii="Fira Sans Condensed" w:hAnsi="Fira Sans Condensed"/>
                <w:color w:val="auto"/>
                <w:sz w:val="22"/>
                <w:szCs w:val="22"/>
              </w:rPr>
              <w:t>deduplikować</w:t>
            </w:r>
            <w:proofErr w:type="spellEnd"/>
            <w:r w:rsidRPr="00D95E48">
              <w:rPr>
                <w:rFonts w:ascii="Fira Sans Condensed" w:hAnsi="Fira Sans Condensed"/>
                <w:color w:val="auto"/>
                <w:sz w:val="22"/>
                <w:szCs w:val="22"/>
              </w:rPr>
              <w:t xml:space="preserve"> dane in-</w:t>
            </w:r>
            <w:proofErr w:type="spellStart"/>
            <w:r w:rsidRPr="00D95E48">
              <w:rPr>
                <w:rFonts w:ascii="Fira Sans Condensed" w:hAnsi="Fira Sans Condensed"/>
                <w:color w:val="auto"/>
                <w:sz w:val="22"/>
                <w:szCs w:val="22"/>
              </w:rPr>
              <w:t>line</w:t>
            </w:r>
            <w:proofErr w:type="spellEnd"/>
            <w:r w:rsidRPr="00D95E48">
              <w:rPr>
                <w:rFonts w:ascii="Fira Sans Condensed" w:hAnsi="Fira Sans Condensed"/>
                <w:color w:val="auto"/>
                <w:sz w:val="22"/>
                <w:szCs w:val="22"/>
              </w:rPr>
              <w:t xml:space="preserve"> przed zapisem na nośnik dyskowy. Na wewnętrznych dyskach urządzenia nie mogą być zapisywane dane w oryginalnej postaci (</w:t>
            </w:r>
            <w:proofErr w:type="spellStart"/>
            <w:r w:rsidRPr="00D95E48">
              <w:rPr>
                <w:rFonts w:ascii="Fira Sans Condensed" w:hAnsi="Fira Sans Condensed"/>
                <w:color w:val="auto"/>
                <w:sz w:val="22"/>
                <w:szCs w:val="22"/>
              </w:rPr>
              <w:t>niezdeduplikowanej</w:t>
            </w:r>
            <w:proofErr w:type="spellEnd"/>
            <w:r w:rsidRPr="00D95E48">
              <w:rPr>
                <w:rFonts w:ascii="Fira Sans Condensed" w:hAnsi="Fira Sans Condensed"/>
                <w:color w:val="auto"/>
                <w:sz w:val="22"/>
                <w:szCs w:val="22"/>
              </w:rPr>
              <w:t>) z jakiegokolwiek fragmentu strumienia danych przychodzącego do urządzenia.</w:t>
            </w:r>
          </w:p>
        </w:tc>
      </w:tr>
      <w:tr w:rsidR="00C80DB4" w:rsidRPr="00D95E48" w14:paraId="6A2F3099" w14:textId="77777777" w:rsidTr="00C80DB4">
        <w:trPr>
          <w:jc w:val="center"/>
        </w:trPr>
        <w:tc>
          <w:tcPr>
            <w:tcW w:w="456" w:type="pct"/>
          </w:tcPr>
          <w:p w14:paraId="37B21273"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57AA815"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 xml:space="preserve">Technologia </w:t>
            </w:r>
            <w:proofErr w:type="spellStart"/>
            <w:r w:rsidRPr="00D95E48">
              <w:rPr>
                <w:rFonts w:ascii="Fira Sans Condensed" w:hAnsi="Fira Sans Condensed"/>
                <w:color w:val="auto"/>
                <w:sz w:val="22"/>
                <w:szCs w:val="22"/>
              </w:rPr>
              <w:t>deduplikacji</w:t>
            </w:r>
            <w:proofErr w:type="spellEnd"/>
            <w:r w:rsidRPr="00D95E48">
              <w:rPr>
                <w:rFonts w:ascii="Fira Sans Condensed" w:hAnsi="Fira Sans Condensed"/>
                <w:color w:val="auto"/>
                <w:sz w:val="22"/>
                <w:szCs w:val="22"/>
              </w:rPr>
              <w:t xml:space="preserve"> musi wykorzystywać algorytm bazujący na zmiennym, dynamicznym bloku jednak o wielkości nie większej niż 12 </w:t>
            </w:r>
            <w:proofErr w:type="spellStart"/>
            <w:r w:rsidRPr="00D95E48">
              <w:rPr>
                <w:rFonts w:ascii="Fira Sans Condensed" w:hAnsi="Fira Sans Condensed"/>
                <w:color w:val="auto"/>
                <w:sz w:val="22"/>
                <w:szCs w:val="22"/>
              </w:rPr>
              <w:t>kB</w:t>
            </w:r>
            <w:proofErr w:type="spellEnd"/>
            <w:r w:rsidRPr="00D95E48">
              <w:rPr>
                <w:rFonts w:ascii="Fira Sans Condensed" w:hAnsi="Fira Sans Condensed"/>
                <w:color w:val="auto"/>
                <w:sz w:val="22"/>
                <w:szCs w:val="22"/>
              </w:rPr>
              <w:t>.</w:t>
            </w:r>
          </w:p>
          <w:p w14:paraId="0D8F1376"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w:t>
            </w:r>
            <w:proofErr w:type="spellStart"/>
            <w:r w:rsidRPr="00D95E48">
              <w:rPr>
                <w:rFonts w:ascii="Fira Sans Condensed" w:hAnsi="Fira Sans Condensed"/>
                <w:color w:val="auto"/>
                <w:sz w:val="22"/>
                <w:szCs w:val="22"/>
              </w:rPr>
              <w:t>deduplikacji</w:t>
            </w:r>
            <w:proofErr w:type="spellEnd"/>
            <w:r w:rsidRPr="00D95E48">
              <w:rPr>
                <w:rFonts w:ascii="Fira Sans Condensed" w:hAnsi="Fira Sans Condensed"/>
                <w:color w:val="auto"/>
                <w:sz w:val="22"/>
                <w:szCs w:val="22"/>
              </w:rPr>
              <w:t xml:space="preserve"> danych określonego typu. </w:t>
            </w:r>
            <w:proofErr w:type="spellStart"/>
            <w:r w:rsidRPr="00D95E48">
              <w:rPr>
                <w:rFonts w:ascii="Fira Sans Condensed" w:hAnsi="Fira Sans Condensed"/>
                <w:color w:val="auto"/>
                <w:sz w:val="22"/>
                <w:szCs w:val="22"/>
              </w:rPr>
              <w:t>Deduplikacja</w:t>
            </w:r>
            <w:proofErr w:type="spellEnd"/>
            <w:r w:rsidRPr="00D95E48">
              <w:rPr>
                <w:rFonts w:ascii="Fira Sans Condensed" w:hAnsi="Fira Sans Condensed"/>
                <w:color w:val="auto"/>
                <w:sz w:val="22"/>
                <w:szCs w:val="22"/>
              </w:rPr>
              <w:t xml:space="preserve"> zmiennym, dynamicznym blokiem oznacza, że wielkość każdego bloku (na jaki są dzielone dane pojedynczego strumienia backupowego) może być inna niż poprzedniego oraz jest indywidualnie ustalana przez </w:t>
            </w:r>
            <w:r w:rsidRPr="00D95E48">
              <w:rPr>
                <w:rFonts w:ascii="Fira Sans Condensed" w:hAnsi="Fira Sans Condensed"/>
                <w:color w:val="auto"/>
                <w:sz w:val="22"/>
                <w:szCs w:val="22"/>
              </w:rPr>
              <w:lastRenderedPageBreak/>
              <w:t xml:space="preserve">algorytm </w:t>
            </w:r>
            <w:proofErr w:type="spellStart"/>
            <w:r w:rsidRPr="00D95E48">
              <w:rPr>
                <w:rFonts w:ascii="Fira Sans Condensed" w:hAnsi="Fira Sans Condensed"/>
                <w:color w:val="auto"/>
                <w:sz w:val="22"/>
                <w:szCs w:val="22"/>
              </w:rPr>
              <w:t>deduplikacji</w:t>
            </w:r>
            <w:proofErr w:type="spellEnd"/>
            <w:r w:rsidRPr="00D95E48">
              <w:rPr>
                <w:rFonts w:ascii="Fira Sans Condensed" w:hAnsi="Fira Sans Condensed"/>
                <w:color w:val="auto"/>
                <w:sz w:val="22"/>
                <w:szCs w:val="22"/>
              </w:rPr>
              <w:t xml:space="preserve"> zastosowany w urządzeniu, oferowane urządzenie nie może dzielić jakiegokolwiek pojedynczego strumienia danych backupowych na bloki o ustalonej, tej samej długości.</w:t>
            </w:r>
          </w:p>
        </w:tc>
      </w:tr>
      <w:tr w:rsidR="00C80DB4" w:rsidRPr="00D95E48" w14:paraId="232C5BAE" w14:textId="77777777" w:rsidTr="00C80DB4">
        <w:trPr>
          <w:jc w:val="center"/>
        </w:trPr>
        <w:tc>
          <w:tcPr>
            <w:tcW w:w="456" w:type="pct"/>
          </w:tcPr>
          <w:p w14:paraId="2F684163"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DA14AB5"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Oferowany produkt musi posiadać obsługę mechanizmów globalnej </w:t>
            </w:r>
            <w:proofErr w:type="spellStart"/>
            <w:r w:rsidRPr="00D95E48">
              <w:rPr>
                <w:rFonts w:ascii="Fira Sans Condensed" w:hAnsi="Fira Sans Condensed"/>
                <w:color w:val="auto"/>
                <w:sz w:val="22"/>
                <w:szCs w:val="22"/>
              </w:rPr>
              <w:t>deduplikacji</w:t>
            </w:r>
            <w:proofErr w:type="spellEnd"/>
            <w:r w:rsidRPr="00D95E48">
              <w:rPr>
                <w:rFonts w:ascii="Fira Sans Condensed" w:hAnsi="Fira Sans Condensed"/>
                <w:color w:val="auto"/>
                <w:sz w:val="22"/>
                <w:szCs w:val="22"/>
              </w:rPr>
              <w:t xml:space="preserve"> dla danych otrzymywanych jednocześnie wszystkimi protokołami (CIFS, NFS, VTL, </w:t>
            </w:r>
            <w:proofErr w:type="spellStart"/>
            <w:r w:rsidRPr="00D95E48">
              <w:rPr>
                <w:rFonts w:ascii="Fira Sans Condensed" w:hAnsi="Fira Sans Condensed"/>
                <w:color w:val="auto"/>
                <w:sz w:val="22"/>
                <w:szCs w:val="22"/>
              </w:rPr>
              <w:t>deduplikacja</w:t>
            </w:r>
            <w:proofErr w:type="spellEnd"/>
            <w:r w:rsidRPr="00D95E48">
              <w:rPr>
                <w:rFonts w:ascii="Fira Sans Condensed" w:hAnsi="Fira Sans Condensed"/>
                <w:color w:val="auto"/>
                <w:sz w:val="22"/>
                <w:szCs w:val="22"/>
              </w:rPr>
              <w:t xml:space="preserve"> na źródle) przechowywanych w obrębie całego urządzenia co oznacza, że przechowywany na urządzeniu fragment danych nie może być ponownie zapisany bez względu na to, jakim protokołem zostanie ponownie otrzymany. Wszystkie emulowane jednocześnie w obrębie urządzenia biblioteki wirtualne (VTL) oraz udziały NFS/CIFS również powinny podlegać globalnej </w:t>
            </w:r>
            <w:proofErr w:type="spellStart"/>
            <w:r w:rsidRPr="00D95E48">
              <w:rPr>
                <w:rFonts w:ascii="Fira Sans Condensed" w:hAnsi="Fira Sans Condensed"/>
                <w:color w:val="auto"/>
                <w:sz w:val="22"/>
                <w:szCs w:val="22"/>
              </w:rPr>
              <w:t>deduplikacji</w:t>
            </w:r>
            <w:proofErr w:type="spellEnd"/>
            <w:r w:rsidRPr="00D95E48">
              <w:rPr>
                <w:rFonts w:ascii="Fira Sans Condensed" w:hAnsi="Fira Sans Condensed"/>
                <w:color w:val="auto"/>
                <w:sz w:val="22"/>
                <w:szCs w:val="22"/>
              </w:rPr>
              <w:t xml:space="preserve"> – blok danych otrzymany i zapisany w wirtualnej bibliotece „A”, nie może zostać ponownie zapisany jeśli trafi do innej wirtualnej biblioteki „B” w obrębie tego samego urządzenia (to samo dotyczy udziałów NFS/CIFS). Przestrzeń składowania </w:t>
            </w:r>
            <w:proofErr w:type="spellStart"/>
            <w:r w:rsidRPr="00D95E48">
              <w:rPr>
                <w:rFonts w:ascii="Fira Sans Condensed" w:hAnsi="Fira Sans Condensed"/>
                <w:color w:val="auto"/>
                <w:sz w:val="22"/>
                <w:szCs w:val="22"/>
              </w:rPr>
              <w:t>zdeduplikowanych</w:t>
            </w:r>
            <w:proofErr w:type="spellEnd"/>
            <w:r w:rsidRPr="00D95E48">
              <w:rPr>
                <w:rFonts w:ascii="Fira Sans Condensed" w:hAnsi="Fira Sans Condensed"/>
                <w:color w:val="auto"/>
                <w:sz w:val="22"/>
                <w:szCs w:val="22"/>
              </w:rPr>
              <w:t xml:space="preserve"> danych musi być jedna dla wszystkich protokołów dostępowych, co oznacza zastosowanie pojedynczej bazy </w:t>
            </w:r>
            <w:proofErr w:type="spellStart"/>
            <w:r w:rsidRPr="00D95E48">
              <w:rPr>
                <w:rFonts w:ascii="Fira Sans Condensed" w:hAnsi="Fira Sans Condensed"/>
                <w:color w:val="auto"/>
                <w:sz w:val="22"/>
                <w:szCs w:val="22"/>
              </w:rPr>
              <w:t>deduplikatów</w:t>
            </w:r>
            <w:proofErr w:type="spellEnd"/>
            <w:r w:rsidRPr="00D95E48">
              <w:rPr>
                <w:rFonts w:ascii="Fira Sans Condensed" w:hAnsi="Fira Sans Condensed"/>
                <w:color w:val="auto"/>
                <w:sz w:val="22"/>
                <w:szCs w:val="22"/>
              </w:rPr>
              <w:t xml:space="preserve"> bez względu na ilość/rodzaj używanych jednocześnie protokołów dostępowych.</w:t>
            </w:r>
          </w:p>
        </w:tc>
      </w:tr>
      <w:tr w:rsidR="00C80DB4" w:rsidRPr="00D95E48" w14:paraId="67BEC3FB" w14:textId="77777777" w:rsidTr="00C80DB4">
        <w:trPr>
          <w:jc w:val="center"/>
        </w:trPr>
        <w:tc>
          <w:tcPr>
            <w:tcW w:w="456" w:type="pct"/>
          </w:tcPr>
          <w:p w14:paraId="77C5E5F1"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7E13568B"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Proces </w:t>
            </w:r>
            <w:proofErr w:type="spellStart"/>
            <w:r w:rsidRPr="00D95E48">
              <w:rPr>
                <w:rFonts w:ascii="Fira Sans Condensed" w:hAnsi="Fira Sans Condensed"/>
                <w:color w:val="auto"/>
                <w:sz w:val="22"/>
                <w:szCs w:val="22"/>
              </w:rPr>
              <w:t>deduplikacji</w:t>
            </w:r>
            <w:proofErr w:type="spellEnd"/>
            <w:r w:rsidRPr="00D95E48">
              <w:rPr>
                <w:rFonts w:ascii="Fira Sans Condensed" w:hAnsi="Fira Sans Condensed"/>
                <w:color w:val="auto"/>
                <w:sz w:val="22"/>
                <w:szCs w:val="22"/>
              </w:rPr>
              <w:t xml:space="preserve"> musi odbywać się in-</w:t>
            </w:r>
            <w:proofErr w:type="spellStart"/>
            <w:r w:rsidRPr="00D95E48">
              <w:rPr>
                <w:rFonts w:ascii="Fira Sans Condensed" w:hAnsi="Fira Sans Condensed"/>
                <w:color w:val="auto"/>
                <w:sz w:val="22"/>
                <w:szCs w:val="22"/>
              </w:rPr>
              <w:t>line</w:t>
            </w:r>
            <w:proofErr w:type="spellEnd"/>
            <w:r w:rsidRPr="00D95E48">
              <w:rPr>
                <w:rFonts w:ascii="Fira Sans Condensed" w:hAnsi="Fira Sans Condensed"/>
                <w:color w:val="auto"/>
                <w:sz w:val="22"/>
                <w:szCs w:val="22"/>
              </w:rPr>
              <w:t xml:space="preserve"> – w pamięci urządzenia, przed zapisem danych na nośnik dyskowy. Zapisowi na system dyskowy muszą podlegać tylko unikalne bloki danych nie zapisane jeszcze na system dyskowy urządzenia. Dotyczy to każdego fragmentu przychodzących do urządzenia danych. </w:t>
            </w:r>
            <w:r w:rsidRPr="00D95E48">
              <w:rPr>
                <w:rFonts w:ascii="Fira Sans Condensed" w:hAnsi="Fira Sans Condensed" w:cstheme="minorHAnsi"/>
                <w:sz w:val="22"/>
                <w:szCs w:val="22"/>
              </w:rPr>
              <w:t xml:space="preserve">Wymaganie nie będzie spełnione jeżeli </w:t>
            </w:r>
            <w:proofErr w:type="spellStart"/>
            <w:r w:rsidRPr="00D95E48">
              <w:rPr>
                <w:rFonts w:ascii="Fira Sans Condensed" w:hAnsi="Fira Sans Condensed" w:cstheme="minorHAnsi"/>
                <w:sz w:val="22"/>
                <w:szCs w:val="22"/>
              </w:rPr>
              <w:t>deduplikacja</w:t>
            </w:r>
            <w:proofErr w:type="spellEnd"/>
            <w:r w:rsidRPr="00D95E48">
              <w:rPr>
                <w:rFonts w:ascii="Fira Sans Condensed" w:hAnsi="Fira Sans Condensed" w:cstheme="minorHAnsi"/>
                <w:sz w:val="22"/>
                <w:szCs w:val="22"/>
              </w:rPr>
              <w:t xml:space="preserve"> in-</w:t>
            </w:r>
            <w:proofErr w:type="spellStart"/>
            <w:r w:rsidRPr="00D95E48">
              <w:rPr>
                <w:rFonts w:ascii="Fira Sans Condensed" w:hAnsi="Fira Sans Condensed" w:cstheme="minorHAnsi"/>
                <w:sz w:val="22"/>
                <w:szCs w:val="22"/>
              </w:rPr>
              <w:t>line</w:t>
            </w:r>
            <w:proofErr w:type="spellEnd"/>
            <w:r w:rsidRPr="00D95E48">
              <w:rPr>
                <w:rFonts w:ascii="Fira Sans Condensed" w:hAnsi="Fira Sans Condensed" w:cstheme="minorHAnsi"/>
                <w:sz w:val="22"/>
                <w:szCs w:val="22"/>
              </w:rPr>
              <w:t xml:space="preserve"> realizowana będzie przez zewnętrzną aplikację </w:t>
            </w:r>
            <w:proofErr w:type="spellStart"/>
            <w:r w:rsidRPr="00D95E48">
              <w:rPr>
                <w:rFonts w:ascii="Fira Sans Condensed" w:hAnsi="Fira Sans Condensed" w:cstheme="minorHAnsi"/>
                <w:sz w:val="22"/>
                <w:szCs w:val="22"/>
              </w:rPr>
              <w:t>backup’ową</w:t>
            </w:r>
            <w:proofErr w:type="spellEnd"/>
            <w:r w:rsidRPr="00D95E48">
              <w:rPr>
                <w:rFonts w:ascii="Fira Sans Condensed" w:hAnsi="Fira Sans Condensed" w:cstheme="minorHAnsi"/>
                <w:sz w:val="22"/>
                <w:szCs w:val="22"/>
              </w:rPr>
              <w:t xml:space="preserve">. Wymaganie </w:t>
            </w:r>
            <w:proofErr w:type="spellStart"/>
            <w:r w:rsidRPr="00D95E48">
              <w:rPr>
                <w:rFonts w:ascii="Fira Sans Condensed" w:hAnsi="Fira Sans Condensed" w:cstheme="minorHAnsi"/>
                <w:sz w:val="22"/>
                <w:szCs w:val="22"/>
              </w:rPr>
              <w:t>deduplikacji</w:t>
            </w:r>
            <w:proofErr w:type="spellEnd"/>
            <w:r w:rsidRPr="00D95E48">
              <w:rPr>
                <w:rFonts w:ascii="Fira Sans Condensed" w:hAnsi="Fira Sans Condensed" w:cstheme="minorHAnsi"/>
                <w:sz w:val="22"/>
                <w:szCs w:val="22"/>
              </w:rPr>
              <w:t xml:space="preserve"> in-</w:t>
            </w:r>
            <w:proofErr w:type="spellStart"/>
            <w:r w:rsidRPr="00D95E48">
              <w:rPr>
                <w:rFonts w:ascii="Fira Sans Condensed" w:hAnsi="Fira Sans Condensed" w:cstheme="minorHAnsi"/>
                <w:sz w:val="22"/>
                <w:szCs w:val="22"/>
              </w:rPr>
              <w:t>line</w:t>
            </w:r>
            <w:proofErr w:type="spellEnd"/>
            <w:r w:rsidRPr="00D95E48">
              <w:rPr>
                <w:rFonts w:ascii="Fira Sans Condensed" w:hAnsi="Fira Sans Condensed" w:cstheme="minorHAnsi"/>
                <w:sz w:val="22"/>
                <w:szCs w:val="22"/>
              </w:rPr>
              <w:t xml:space="preserve"> dotyczy zapisu danych przez każdy z wymaganych </w:t>
            </w:r>
            <w:proofErr w:type="spellStart"/>
            <w:r w:rsidRPr="00D95E48">
              <w:rPr>
                <w:rFonts w:ascii="Fira Sans Condensed" w:hAnsi="Fira Sans Condensed" w:cstheme="minorHAnsi"/>
                <w:sz w:val="22"/>
                <w:szCs w:val="22"/>
              </w:rPr>
              <w:t>intefejsów</w:t>
            </w:r>
            <w:proofErr w:type="spellEnd"/>
            <w:r w:rsidRPr="00D95E48">
              <w:rPr>
                <w:rFonts w:ascii="Fira Sans Condensed" w:hAnsi="Fira Sans Condensed" w:cstheme="minorHAnsi"/>
                <w:sz w:val="22"/>
                <w:szCs w:val="22"/>
              </w:rPr>
              <w:t xml:space="preserve">, w przypadku interfejsów: NFS, CIFS oraz VTL realizacja </w:t>
            </w:r>
            <w:proofErr w:type="spellStart"/>
            <w:r w:rsidRPr="00D95E48">
              <w:rPr>
                <w:rFonts w:ascii="Fira Sans Condensed" w:hAnsi="Fira Sans Condensed" w:cstheme="minorHAnsi"/>
                <w:sz w:val="22"/>
                <w:szCs w:val="22"/>
              </w:rPr>
              <w:t>deduplikacji</w:t>
            </w:r>
            <w:proofErr w:type="spellEnd"/>
            <w:r w:rsidRPr="00D95E48">
              <w:rPr>
                <w:rFonts w:ascii="Fira Sans Condensed" w:hAnsi="Fira Sans Condensed" w:cstheme="minorHAnsi"/>
                <w:sz w:val="22"/>
                <w:szCs w:val="22"/>
              </w:rPr>
              <w:t xml:space="preserve"> in-</w:t>
            </w:r>
            <w:proofErr w:type="spellStart"/>
            <w:r w:rsidRPr="00D95E48">
              <w:rPr>
                <w:rFonts w:ascii="Fira Sans Condensed" w:hAnsi="Fira Sans Condensed" w:cstheme="minorHAnsi"/>
                <w:sz w:val="22"/>
                <w:szCs w:val="22"/>
              </w:rPr>
              <w:t>line</w:t>
            </w:r>
            <w:proofErr w:type="spellEnd"/>
            <w:r w:rsidRPr="00D95E48">
              <w:rPr>
                <w:rFonts w:ascii="Fira Sans Condensed" w:hAnsi="Fira Sans Condensed" w:cstheme="minorHAnsi"/>
                <w:sz w:val="22"/>
                <w:szCs w:val="22"/>
              </w:rPr>
              <w:t xml:space="preserve"> nie może w żadnym stopniu zależeć od konkretnej aplikacji </w:t>
            </w:r>
            <w:proofErr w:type="spellStart"/>
            <w:r w:rsidRPr="00D95E48">
              <w:rPr>
                <w:rFonts w:ascii="Fira Sans Condensed" w:hAnsi="Fira Sans Condensed" w:cstheme="minorHAnsi"/>
                <w:sz w:val="22"/>
                <w:szCs w:val="22"/>
              </w:rPr>
              <w:t>backu’owej</w:t>
            </w:r>
            <w:proofErr w:type="spellEnd"/>
            <w:r w:rsidRPr="00D95E48">
              <w:rPr>
                <w:rFonts w:ascii="Fira Sans Condensed" w:hAnsi="Fira Sans Condensed" w:cstheme="minorHAnsi"/>
                <w:sz w:val="22"/>
                <w:szCs w:val="22"/>
              </w:rPr>
              <w:t xml:space="preserve">, dane zapisywane poprzez interfejsy NFS CIFS bez użycia jakiejkolwiek aplikacji </w:t>
            </w:r>
            <w:proofErr w:type="spellStart"/>
            <w:r w:rsidRPr="00D95E48">
              <w:rPr>
                <w:rFonts w:ascii="Fira Sans Condensed" w:hAnsi="Fira Sans Condensed" w:cstheme="minorHAnsi"/>
                <w:sz w:val="22"/>
                <w:szCs w:val="22"/>
              </w:rPr>
              <w:t>backup’owej</w:t>
            </w:r>
            <w:proofErr w:type="spellEnd"/>
            <w:r w:rsidRPr="00D95E48">
              <w:rPr>
                <w:rFonts w:ascii="Fira Sans Condensed" w:hAnsi="Fira Sans Condensed" w:cstheme="minorHAnsi"/>
                <w:sz w:val="22"/>
                <w:szCs w:val="22"/>
              </w:rPr>
              <w:t xml:space="preserve"> również muszą być </w:t>
            </w:r>
            <w:proofErr w:type="spellStart"/>
            <w:r w:rsidRPr="00D95E48">
              <w:rPr>
                <w:rFonts w:ascii="Fira Sans Condensed" w:hAnsi="Fira Sans Condensed" w:cstheme="minorHAnsi"/>
                <w:sz w:val="22"/>
                <w:szCs w:val="22"/>
              </w:rPr>
              <w:t>deduplikowane</w:t>
            </w:r>
            <w:proofErr w:type="spellEnd"/>
            <w:r w:rsidRPr="00D95E48">
              <w:rPr>
                <w:rFonts w:ascii="Fira Sans Condensed" w:hAnsi="Fira Sans Condensed" w:cstheme="minorHAnsi"/>
                <w:sz w:val="22"/>
                <w:szCs w:val="22"/>
              </w:rPr>
              <w:t xml:space="preserve"> w sposób in-</w:t>
            </w:r>
            <w:proofErr w:type="spellStart"/>
            <w:r w:rsidRPr="00D95E48">
              <w:rPr>
                <w:rFonts w:ascii="Fira Sans Condensed" w:hAnsi="Fira Sans Condensed" w:cstheme="minorHAnsi"/>
                <w:sz w:val="22"/>
                <w:szCs w:val="22"/>
              </w:rPr>
              <w:t>line</w:t>
            </w:r>
            <w:proofErr w:type="spellEnd"/>
          </w:p>
        </w:tc>
      </w:tr>
      <w:tr w:rsidR="00C80DB4" w:rsidRPr="00D95E48" w14:paraId="316CB36F" w14:textId="77777777" w:rsidTr="00C80DB4">
        <w:trPr>
          <w:jc w:val="center"/>
        </w:trPr>
        <w:tc>
          <w:tcPr>
            <w:tcW w:w="456" w:type="pct"/>
          </w:tcPr>
          <w:p w14:paraId="1C716C39"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65179BC"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Proponowane rozwiązanie nie może w żadnej fazie korzystać (w całości lub częściowo) z bufora na składowanie danych w postaci oryginalnej (</w:t>
            </w:r>
            <w:proofErr w:type="spellStart"/>
            <w:r w:rsidRPr="00D95E48">
              <w:rPr>
                <w:rFonts w:ascii="Fira Sans Condensed" w:hAnsi="Fira Sans Condensed"/>
                <w:color w:val="auto"/>
                <w:sz w:val="22"/>
                <w:szCs w:val="22"/>
              </w:rPr>
              <w:t>niezdeduplikowanej</w:t>
            </w:r>
            <w:proofErr w:type="spellEnd"/>
            <w:r w:rsidRPr="00D95E48">
              <w:rPr>
                <w:rFonts w:ascii="Fira Sans Condensed" w:hAnsi="Fira Sans Condensed"/>
                <w:color w:val="auto"/>
                <w:sz w:val="22"/>
                <w:szCs w:val="22"/>
              </w:rPr>
              <w:t xml:space="preserve">) w celu ich późniejszej </w:t>
            </w:r>
            <w:proofErr w:type="spellStart"/>
            <w:r w:rsidRPr="00D95E48">
              <w:rPr>
                <w:rFonts w:ascii="Fira Sans Condensed" w:hAnsi="Fira Sans Condensed"/>
                <w:color w:val="auto"/>
                <w:sz w:val="22"/>
                <w:szCs w:val="22"/>
              </w:rPr>
              <w:t>deduplikacji</w:t>
            </w:r>
            <w:proofErr w:type="spellEnd"/>
            <w:r w:rsidRPr="00D95E48">
              <w:rPr>
                <w:rFonts w:ascii="Fira Sans Condensed" w:hAnsi="Fira Sans Condensed"/>
                <w:color w:val="auto"/>
                <w:sz w:val="22"/>
                <w:szCs w:val="22"/>
              </w:rPr>
              <w:t xml:space="preserve"> (wymagana </w:t>
            </w:r>
            <w:proofErr w:type="spellStart"/>
            <w:r w:rsidRPr="00D95E48">
              <w:rPr>
                <w:rFonts w:ascii="Fira Sans Condensed" w:hAnsi="Fira Sans Condensed"/>
                <w:color w:val="auto"/>
                <w:sz w:val="22"/>
                <w:szCs w:val="22"/>
              </w:rPr>
              <w:t>deduplikacja</w:t>
            </w:r>
            <w:proofErr w:type="spellEnd"/>
            <w:r w:rsidRPr="00D95E48">
              <w:rPr>
                <w:rFonts w:ascii="Fira Sans Condensed" w:hAnsi="Fira Sans Condensed"/>
                <w:color w:val="auto"/>
                <w:sz w:val="22"/>
                <w:szCs w:val="22"/>
              </w:rPr>
              <w:t xml:space="preserve"> in-</w:t>
            </w:r>
            <w:proofErr w:type="spellStart"/>
            <w:r w:rsidRPr="00D95E48">
              <w:rPr>
                <w:rFonts w:ascii="Fira Sans Condensed" w:hAnsi="Fira Sans Condensed"/>
                <w:color w:val="auto"/>
                <w:sz w:val="22"/>
                <w:szCs w:val="22"/>
              </w:rPr>
              <w:t>line</w:t>
            </w:r>
            <w:proofErr w:type="spellEnd"/>
            <w:r w:rsidRPr="00D95E48">
              <w:rPr>
                <w:rFonts w:ascii="Fira Sans Condensed" w:hAnsi="Fira Sans Condensed"/>
                <w:color w:val="auto"/>
                <w:sz w:val="22"/>
                <w:szCs w:val="22"/>
              </w:rPr>
              <w:t>)</w:t>
            </w:r>
          </w:p>
        </w:tc>
      </w:tr>
      <w:tr w:rsidR="00C80DB4" w:rsidRPr="00D95E48" w14:paraId="48FCA5E9" w14:textId="77777777" w:rsidTr="00C80DB4">
        <w:trPr>
          <w:jc w:val="center"/>
        </w:trPr>
        <w:tc>
          <w:tcPr>
            <w:tcW w:w="456" w:type="pct"/>
          </w:tcPr>
          <w:p w14:paraId="322C754D"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6E9CEBDA"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Wszystkie unikalne bloki przed zapisaniem na dysk muszą być dodatkowo kompresowane.</w:t>
            </w:r>
          </w:p>
        </w:tc>
      </w:tr>
      <w:tr w:rsidR="00C80DB4" w:rsidRPr="00D95E48" w14:paraId="44BCEF14" w14:textId="77777777" w:rsidTr="00C80DB4">
        <w:trPr>
          <w:jc w:val="center"/>
        </w:trPr>
        <w:tc>
          <w:tcPr>
            <w:tcW w:w="456" w:type="pct"/>
          </w:tcPr>
          <w:p w14:paraId="1F75A6BA"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7F89E131" w14:textId="77777777" w:rsidR="00C80DB4" w:rsidRPr="00D95E48" w:rsidRDefault="00C80DB4" w:rsidP="00B72756">
            <w:pPr>
              <w:pStyle w:val="Default"/>
              <w:ind w:left="45"/>
              <w:jc w:val="both"/>
              <w:rPr>
                <w:rFonts w:ascii="Fira Sans Condensed" w:hAnsi="Fira Sans Condensed" w:cstheme="minorHAnsi"/>
                <w:color w:val="auto"/>
                <w:sz w:val="20"/>
                <w:szCs w:val="20"/>
              </w:rPr>
            </w:pPr>
            <w:r w:rsidRPr="00D95E48">
              <w:rPr>
                <w:rFonts w:ascii="Fira Sans Condensed" w:hAnsi="Fira Sans Condensed" w:cstheme="minorHAnsi"/>
                <w:sz w:val="22"/>
                <w:szCs w:val="22"/>
              </w:rPr>
              <w:t xml:space="preserve">Tryb zapisu zabezpieczanych danych nie może umożliwiać nadpisywania danych, dane mogą być zapisywane jedynie w trybie </w:t>
            </w:r>
            <w:proofErr w:type="spellStart"/>
            <w:r w:rsidRPr="00D95E48">
              <w:rPr>
                <w:rFonts w:ascii="Fira Sans Condensed" w:hAnsi="Fira Sans Condensed" w:cstheme="minorHAnsi"/>
                <w:sz w:val="22"/>
                <w:szCs w:val="22"/>
              </w:rPr>
              <w:t>append-only</w:t>
            </w:r>
            <w:proofErr w:type="spellEnd"/>
            <w:r w:rsidRPr="00D95E48">
              <w:rPr>
                <w:rFonts w:ascii="Fira Sans Condensed" w:hAnsi="Fira Sans Condensed" w:cstheme="minorHAnsi"/>
                <w:sz w:val="22"/>
                <w:szCs w:val="22"/>
              </w:rPr>
              <w:t xml:space="preserve">, dane dla których wygasła retencja powinny zostać usunięte podczas procesu czyszczenia tzw. </w:t>
            </w:r>
            <w:proofErr w:type="spellStart"/>
            <w:r w:rsidRPr="00D95E48">
              <w:rPr>
                <w:rFonts w:ascii="Fira Sans Condensed" w:hAnsi="Fira Sans Condensed" w:cstheme="minorHAnsi"/>
                <w:sz w:val="22"/>
                <w:szCs w:val="22"/>
              </w:rPr>
              <w:t>Cleaning</w:t>
            </w:r>
            <w:proofErr w:type="spellEnd"/>
            <w:r w:rsidRPr="00D95E48">
              <w:rPr>
                <w:rFonts w:ascii="Fira Sans Condensed" w:hAnsi="Fira Sans Condensed" w:cstheme="minorHAnsi"/>
                <w:sz w:val="22"/>
                <w:szCs w:val="22"/>
              </w:rPr>
              <w:t>, wymaganie dotyczy wszystkich danych zapisanych na urządzeniu a nie wybranych grup danych objętych działaniem blokad zabezpieczających przed usunięciem/modyfikacją danych.</w:t>
            </w:r>
          </w:p>
        </w:tc>
      </w:tr>
      <w:tr w:rsidR="00C80DB4" w:rsidRPr="00D95E48" w14:paraId="56461905" w14:textId="77777777" w:rsidTr="00C80DB4">
        <w:trPr>
          <w:jc w:val="center"/>
        </w:trPr>
        <w:tc>
          <w:tcPr>
            <w:tcW w:w="456" w:type="pct"/>
          </w:tcPr>
          <w:p w14:paraId="1F2CA13E"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0E328C3C"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 xml:space="preserve">Oferowane urządzenie musi wspierać (wymagane formalne wsparcie producenta urządzenia), co najmniej następujące aplikacje: </w:t>
            </w:r>
            <w:proofErr w:type="spellStart"/>
            <w:r w:rsidRPr="00D95E48">
              <w:rPr>
                <w:rFonts w:ascii="Fira Sans Condensed" w:hAnsi="Fira Sans Condensed"/>
                <w:color w:val="auto"/>
                <w:sz w:val="22"/>
                <w:szCs w:val="22"/>
              </w:rPr>
              <w:t>Veeam</w:t>
            </w:r>
            <w:proofErr w:type="spellEnd"/>
            <w:r w:rsidRPr="00D95E48">
              <w:rPr>
                <w:rFonts w:ascii="Fira Sans Condensed" w:hAnsi="Fira Sans Condensed"/>
                <w:color w:val="auto"/>
                <w:sz w:val="22"/>
                <w:szCs w:val="22"/>
              </w:rPr>
              <w:t xml:space="preserve"> Backup and Replication, </w:t>
            </w:r>
            <w:proofErr w:type="spellStart"/>
            <w:r w:rsidRPr="00D95E48">
              <w:rPr>
                <w:rFonts w:ascii="Fira Sans Condensed" w:hAnsi="Fira Sans Condensed"/>
                <w:color w:val="auto"/>
                <w:sz w:val="22"/>
                <w:szCs w:val="22"/>
              </w:rPr>
              <w:t>NetWorker</w:t>
            </w:r>
            <w:proofErr w:type="spellEnd"/>
            <w:r w:rsidRPr="00D95E48">
              <w:rPr>
                <w:rFonts w:ascii="Fira Sans Condensed" w:hAnsi="Fira Sans Condensed"/>
                <w:color w:val="auto"/>
                <w:sz w:val="22"/>
                <w:szCs w:val="22"/>
              </w:rPr>
              <w:t xml:space="preserve">, RMAN, </w:t>
            </w:r>
            <w:r w:rsidRPr="00D95E48">
              <w:rPr>
                <w:rFonts w:ascii="Fira Sans Condensed" w:hAnsi="Fira Sans Condensed"/>
                <w:bCs/>
                <w:sz w:val="22"/>
                <w:szCs w:val="22"/>
              </w:rPr>
              <w:t>Microsoft</w:t>
            </w:r>
            <w:r w:rsidRPr="00D95E48">
              <w:rPr>
                <w:rFonts w:ascii="Fira Sans Condensed" w:hAnsi="Fira Sans Condensed"/>
                <w:sz w:val="22"/>
                <w:szCs w:val="22"/>
              </w:rPr>
              <w:t xml:space="preserve"> </w:t>
            </w:r>
            <w:r w:rsidRPr="00D95E48">
              <w:rPr>
                <w:rFonts w:ascii="Fira Sans Condensed" w:hAnsi="Fira Sans Condensed"/>
                <w:bCs/>
                <w:sz w:val="22"/>
                <w:szCs w:val="22"/>
              </w:rPr>
              <w:t>SQL Server</w:t>
            </w:r>
            <w:r w:rsidRPr="00D95E48">
              <w:rPr>
                <w:rFonts w:ascii="Fira Sans Condensed" w:hAnsi="Fira Sans Condensed"/>
                <w:sz w:val="22"/>
                <w:szCs w:val="22"/>
              </w:rPr>
              <w:t xml:space="preserve"> </w:t>
            </w:r>
            <w:r w:rsidRPr="00D95E48">
              <w:rPr>
                <w:rFonts w:ascii="Fira Sans Condensed" w:hAnsi="Fira Sans Condensed"/>
                <w:bCs/>
                <w:sz w:val="22"/>
                <w:szCs w:val="22"/>
              </w:rPr>
              <w:t>Management Studio</w:t>
            </w:r>
            <w:r w:rsidRPr="00D95E48">
              <w:rPr>
                <w:rFonts w:ascii="Fira Sans Condensed" w:hAnsi="Fira Sans Condensed"/>
                <w:color w:val="auto"/>
                <w:sz w:val="22"/>
                <w:szCs w:val="22"/>
              </w:rPr>
              <w:t>.</w:t>
            </w:r>
          </w:p>
          <w:p w14:paraId="443AA2ED" w14:textId="77777777" w:rsidR="00C80DB4" w:rsidRPr="00D95E48" w:rsidRDefault="00C80DB4" w:rsidP="00B72756">
            <w:pPr>
              <w:spacing w:after="0"/>
              <w:jc w:val="both"/>
              <w:rPr>
                <w:rFonts w:ascii="Fira Sans Condensed" w:hAnsi="Fira Sans Condensed"/>
                <w:color w:val="000000" w:themeColor="text1"/>
              </w:rPr>
            </w:pPr>
            <w:r w:rsidRPr="00D95E48">
              <w:rPr>
                <w:rFonts w:ascii="Fira Sans Condensed" w:hAnsi="Fira Sans Condensed"/>
                <w:color w:val="000000" w:themeColor="text1"/>
              </w:rPr>
              <w:t>W przypadku współpracy z każdą z poniższych aplikacji:</w:t>
            </w:r>
          </w:p>
          <w:p w14:paraId="188942BB" w14:textId="77777777" w:rsidR="00C80DB4" w:rsidRPr="00D95E48" w:rsidRDefault="00C80DB4" w:rsidP="00D95E48">
            <w:pPr>
              <w:pStyle w:val="Akapitzlist"/>
              <w:numPr>
                <w:ilvl w:val="0"/>
                <w:numId w:val="190"/>
              </w:numPr>
              <w:suppressAutoHyphens/>
              <w:spacing w:after="0" w:line="360" w:lineRule="auto"/>
              <w:contextualSpacing w:val="0"/>
              <w:jc w:val="both"/>
              <w:rPr>
                <w:rFonts w:ascii="Fira Sans Condensed" w:hAnsi="Fira Sans Condensed"/>
                <w:color w:val="000000" w:themeColor="text1"/>
              </w:rPr>
            </w:pPr>
            <w:proofErr w:type="spellStart"/>
            <w:r w:rsidRPr="00D95E48">
              <w:rPr>
                <w:rFonts w:ascii="Fira Sans Condensed" w:hAnsi="Fira Sans Condensed"/>
                <w:color w:val="000000" w:themeColor="text1"/>
              </w:rPr>
              <w:t>Veeam</w:t>
            </w:r>
            <w:proofErr w:type="spellEnd"/>
            <w:r w:rsidRPr="00D95E48">
              <w:rPr>
                <w:rFonts w:ascii="Fira Sans Condensed" w:hAnsi="Fira Sans Condensed"/>
                <w:color w:val="000000" w:themeColor="text1"/>
              </w:rPr>
              <w:t xml:space="preserve"> Backup and Replication</w:t>
            </w:r>
          </w:p>
          <w:p w14:paraId="64D1B13C" w14:textId="77777777" w:rsidR="00C80DB4" w:rsidRPr="00D95E48" w:rsidRDefault="00C80DB4" w:rsidP="00D95E48">
            <w:pPr>
              <w:pStyle w:val="Akapitzlist"/>
              <w:numPr>
                <w:ilvl w:val="0"/>
                <w:numId w:val="190"/>
              </w:numPr>
              <w:suppressAutoHyphens/>
              <w:spacing w:after="0" w:line="360" w:lineRule="auto"/>
              <w:contextualSpacing w:val="0"/>
              <w:jc w:val="both"/>
              <w:rPr>
                <w:rFonts w:ascii="Fira Sans Condensed" w:hAnsi="Fira Sans Condensed"/>
                <w:color w:val="000000" w:themeColor="text1"/>
              </w:rPr>
            </w:pPr>
            <w:proofErr w:type="spellStart"/>
            <w:r w:rsidRPr="00D95E48">
              <w:rPr>
                <w:rFonts w:ascii="Fira Sans Condensed" w:hAnsi="Fira Sans Condensed"/>
                <w:color w:val="000000" w:themeColor="text1"/>
              </w:rPr>
              <w:t>NetWorker</w:t>
            </w:r>
            <w:proofErr w:type="spellEnd"/>
          </w:p>
          <w:p w14:paraId="5B893891" w14:textId="77777777" w:rsidR="00C80DB4" w:rsidRPr="00D95E48" w:rsidRDefault="00C80DB4" w:rsidP="00D95E48">
            <w:pPr>
              <w:pStyle w:val="Akapitzlist"/>
              <w:numPr>
                <w:ilvl w:val="0"/>
                <w:numId w:val="190"/>
              </w:numPr>
              <w:suppressAutoHyphens/>
              <w:spacing w:after="0" w:line="360" w:lineRule="auto"/>
              <w:contextualSpacing w:val="0"/>
              <w:jc w:val="both"/>
              <w:rPr>
                <w:rFonts w:ascii="Fira Sans Condensed" w:hAnsi="Fira Sans Condensed"/>
                <w:color w:val="000000" w:themeColor="text1"/>
              </w:rPr>
            </w:pPr>
            <w:r w:rsidRPr="00D95E48">
              <w:rPr>
                <w:rFonts w:ascii="Fira Sans Condensed" w:hAnsi="Fira Sans Condensed"/>
                <w:color w:val="000000" w:themeColor="text1"/>
              </w:rPr>
              <w:t>RMAN (dla ORACLE)</w:t>
            </w:r>
          </w:p>
          <w:p w14:paraId="3A4BF07D" w14:textId="77777777" w:rsidR="00C80DB4" w:rsidRPr="00D95E48" w:rsidRDefault="00C80DB4" w:rsidP="00D95E48">
            <w:pPr>
              <w:pStyle w:val="Akapitzlist"/>
              <w:numPr>
                <w:ilvl w:val="0"/>
                <w:numId w:val="190"/>
              </w:numPr>
              <w:suppressAutoHyphens/>
              <w:spacing w:after="0" w:line="360" w:lineRule="auto"/>
              <w:contextualSpacing w:val="0"/>
              <w:jc w:val="both"/>
              <w:rPr>
                <w:rFonts w:ascii="Fira Sans Condensed" w:hAnsi="Fira Sans Condensed"/>
                <w:color w:val="000000" w:themeColor="text1"/>
                <w:lang w:val="en-US"/>
              </w:rPr>
            </w:pPr>
            <w:r w:rsidRPr="00D95E48">
              <w:rPr>
                <w:rFonts w:ascii="Fira Sans Condensed" w:hAnsi="Fira Sans Condensed"/>
                <w:bCs/>
                <w:color w:val="000000" w:themeColor="text1"/>
                <w:lang w:val="en-US"/>
              </w:rPr>
              <w:t>Microsoft</w:t>
            </w:r>
            <w:r w:rsidRPr="00D95E48">
              <w:rPr>
                <w:rFonts w:ascii="Fira Sans Condensed" w:hAnsi="Fira Sans Condensed"/>
                <w:color w:val="000000" w:themeColor="text1"/>
                <w:lang w:val="en-US"/>
              </w:rPr>
              <w:t xml:space="preserve"> </w:t>
            </w:r>
            <w:r w:rsidRPr="00D95E48">
              <w:rPr>
                <w:rFonts w:ascii="Fira Sans Condensed" w:hAnsi="Fira Sans Condensed"/>
                <w:bCs/>
                <w:color w:val="000000" w:themeColor="text1"/>
                <w:lang w:val="en-US"/>
              </w:rPr>
              <w:t>SQL Server</w:t>
            </w:r>
            <w:r w:rsidRPr="00D95E48">
              <w:rPr>
                <w:rFonts w:ascii="Fira Sans Condensed" w:hAnsi="Fira Sans Condensed"/>
                <w:color w:val="000000" w:themeColor="text1"/>
                <w:lang w:val="en-US"/>
              </w:rPr>
              <w:t xml:space="preserve"> </w:t>
            </w:r>
            <w:r w:rsidRPr="00D95E48">
              <w:rPr>
                <w:rFonts w:ascii="Fira Sans Condensed" w:hAnsi="Fira Sans Condensed"/>
                <w:bCs/>
                <w:color w:val="000000" w:themeColor="text1"/>
                <w:lang w:val="en-US"/>
              </w:rPr>
              <w:t>Management Studio</w:t>
            </w:r>
            <w:r w:rsidRPr="00D95E48">
              <w:rPr>
                <w:rFonts w:ascii="Fira Sans Condensed" w:hAnsi="Fira Sans Condensed"/>
                <w:color w:val="000000" w:themeColor="text1"/>
                <w:lang w:val="en-US"/>
              </w:rPr>
              <w:t xml:space="preserve"> (</w:t>
            </w:r>
            <w:proofErr w:type="spellStart"/>
            <w:r w:rsidRPr="00D95E48">
              <w:rPr>
                <w:rFonts w:ascii="Fira Sans Condensed" w:hAnsi="Fira Sans Condensed"/>
                <w:color w:val="000000" w:themeColor="text1"/>
                <w:lang w:val="en-US"/>
              </w:rPr>
              <w:t>dla</w:t>
            </w:r>
            <w:proofErr w:type="spellEnd"/>
            <w:r w:rsidRPr="00D95E48">
              <w:rPr>
                <w:rFonts w:ascii="Fira Sans Condensed" w:hAnsi="Fira Sans Condensed"/>
                <w:color w:val="000000" w:themeColor="text1"/>
                <w:lang w:val="en-US"/>
              </w:rPr>
              <w:t xml:space="preserve"> </w:t>
            </w:r>
            <w:r w:rsidRPr="00D95E48">
              <w:rPr>
                <w:rFonts w:ascii="Fira Sans Condensed" w:hAnsi="Fira Sans Condensed"/>
                <w:bCs/>
                <w:color w:val="000000" w:themeColor="text1"/>
                <w:lang w:val="en-US"/>
              </w:rPr>
              <w:t>Microsoft</w:t>
            </w:r>
            <w:r w:rsidRPr="00D95E48">
              <w:rPr>
                <w:rFonts w:ascii="Fira Sans Condensed" w:hAnsi="Fira Sans Condensed"/>
                <w:color w:val="000000" w:themeColor="text1"/>
                <w:lang w:val="en-US"/>
              </w:rPr>
              <w:t xml:space="preserve"> </w:t>
            </w:r>
            <w:r w:rsidRPr="00D95E48">
              <w:rPr>
                <w:rFonts w:ascii="Fira Sans Condensed" w:hAnsi="Fira Sans Condensed"/>
                <w:bCs/>
                <w:color w:val="000000" w:themeColor="text1"/>
                <w:lang w:val="en-US"/>
              </w:rPr>
              <w:t>SQL)</w:t>
            </w:r>
          </w:p>
          <w:p w14:paraId="0E55AEC6" w14:textId="77777777" w:rsidR="00C80DB4" w:rsidRPr="00D95E48" w:rsidRDefault="00C80DB4" w:rsidP="00B72756">
            <w:pPr>
              <w:spacing w:after="0"/>
              <w:ind w:left="45"/>
              <w:rPr>
                <w:rFonts w:ascii="Fira Sans Condensed" w:hAnsi="Fira Sans Condensed"/>
                <w:color w:val="000000" w:themeColor="text1"/>
              </w:rPr>
            </w:pPr>
            <w:r w:rsidRPr="00D95E48">
              <w:rPr>
                <w:rFonts w:ascii="Fira Sans Condensed" w:hAnsi="Fira Sans Condensed"/>
                <w:color w:val="000000" w:themeColor="text1"/>
              </w:rPr>
              <w:t xml:space="preserve">urządzenie musi umożliwiać </w:t>
            </w:r>
            <w:proofErr w:type="spellStart"/>
            <w:r w:rsidRPr="00D95E48">
              <w:rPr>
                <w:rFonts w:ascii="Fira Sans Condensed" w:hAnsi="Fira Sans Condensed"/>
                <w:color w:val="000000" w:themeColor="text1"/>
              </w:rPr>
              <w:t>deduplikację</w:t>
            </w:r>
            <w:proofErr w:type="spellEnd"/>
            <w:r w:rsidRPr="00D95E48">
              <w:rPr>
                <w:rFonts w:ascii="Fira Sans Condensed" w:hAnsi="Fira Sans Condensed"/>
                <w:color w:val="000000" w:themeColor="text1"/>
              </w:rPr>
              <w:t xml:space="preserve"> na źródle (w przypadku </w:t>
            </w:r>
            <w:proofErr w:type="spellStart"/>
            <w:r w:rsidRPr="00D95E48">
              <w:rPr>
                <w:rFonts w:ascii="Fira Sans Condensed" w:hAnsi="Fira Sans Condensed"/>
                <w:color w:val="000000" w:themeColor="text1"/>
              </w:rPr>
              <w:t>Veeam</w:t>
            </w:r>
            <w:proofErr w:type="spellEnd"/>
            <w:r w:rsidRPr="00D95E48">
              <w:rPr>
                <w:rFonts w:ascii="Fira Sans Condensed" w:hAnsi="Fira Sans Condensed"/>
                <w:color w:val="000000" w:themeColor="text1"/>
              </w:rPr>
              <w:t xml:space="preserve"> B&amp;R: na poziomie - </w:t>
            </w:r>
            <w:proofErr w:type="spellStart"/>
            <w:r w:rsidRPr="00D95E48">
              <w:rPr>
                <w:rFonts w:ascii="Fira Sans Condensed" w:hAnsi="Fira Sans Condensed"/>
                <w:color w:val="000000" w:themeColor="text1"/>
              </w:rPr>
              <w:t>proxy</w:t>
            </w:r>
            <w:proofErr w:type="spellEnd"/>
            <w:r w:rsidRPr="00D95E48">
              <w:rPr>
                <w:rFonts w:ascii="Fira Sans Condensed" w:hAnsi="Fira Sans Condensed"/>
                <w:color w:val="000000" w:themeColor="text1"/>
              </w:rPr>
              <w:t xml:space="preserve"> Data </w:t>
            </w:r>
            <w:proofErr w:type="spellStart"/>
            <w:r w:rsidRPr="00D95E48">
              <w:rPr>
                <w:rFonts w:ascii="Fira Sans Condensed" w:hAnsi="Fira Sans Condensed"/>
                <w:color w:val="000000" w:themeColor="text1"/>
              </w:rPr>
              <w:t>Mover</w:t>
            </w:r>
            <w:proofErr w:type="spellEnd"/>
            <w:r w:rsidRPr="00D95E48">
              <w:rPr>
                <w:rFonts w:ascii="Fira Sans Condensed" w:hAnsi="Fira Sans Condensed"/>
                <w:color w:val="000000" w:themeColor="text1"/>
              </w:rPr>
              <w:t xml:space="preserve">, w przypadku </w:t>
            </w:r>
            <w:proofErr w:type="spellStart"/>
            <w:r w:rsidRPr="00D95E48">
              <w:rPr>
                <w:rFonts w:ascii="Fira Sans Condensed" w:hAnsi="Fira Sans Condensed"/>
                <w:color w:val="000000" w:themeColor="text1"/>
              </w:rPr>
              <w:t>NetWorker</w:t>
            </w:r>
            <w:proofErr w:type="spellEnd"/>
            <w:r w:rsidRPr="00D95E48">
              <w:rPr>
                <w:rFonts w:ascii="Fira Sans Condensed" w:hAnsi="Fira Sans Condensed"/>
                <w:color w:val="000000" w:themeColor="text1"/>
              </w:rPr>
              <w:t xml:space="preserve"> na poziomie – Client, w przypadku RMAN - serwera RMAN, w przypadku SQL – serwera SQL)  i przesłanie nowych, nie znajdujących się jeszcze na urządzeniu bloków poprzez sieć LAN.  </w:t>
            </w:r>
          </w:p>
          <w:p w14:paraId="081EA0B9" w14:textId="77777777" w:rsidR="00C80DB4" w:rsidRPr="00D95E48" w:rsidRDefault="00C80DB4" w:rsidP="00B72756">
            <w:pPr>
              <w:pStyle w:val="Default"/>
              <w:jc w:val="both"/>
              <w:rPr>
                <w:rFonts w:ascii="Fira Sans Condensed" w:hAnsi="Fira Sans Condensed" w:cstheme="minorHAnsi"/>
                <w:color w:val="auto"/>
                <w:sz w:val="20"/>
                <w:szCs w:val="20"/>
              </w:rPr>
            </w:pPr>
            <w:proofErr w:type="spellStart"/>
            <w:r w:rsidRPr="00D95E48">
              <w:rPr>
                <w:rFonts w:ascii="Fira Sans Condensed" w:hAnsi="Fira Sans Condensed"/>
                <w:color w:val="000000" w:themeColor="text1"/>
                <w:sz w:val="22"/>
                <w:szCs w:val="22"/>
              </w:rPr>
              <w:lastRenderedPageBreak/>
              <w:t>Deduplikacja</w:t>
            </w:r>
            <w:proofErr w:type="spellEnd"/>
            <w:r w:rsidRPr="00D95E48">
              <w:rPr>
                <w:rFonts w:ascii="Fira Sans Condensed" w:hAnsi="Fira Sans Condensed"/>
                <w:color w:val="000000" w:themeColor="text1"/>
                <w:sz w:val="22"/>
                <w:szCs w:val="22"/>
              </w:rPr>
              <w:t xml:space="preserve"> w wyżej wymienionych przypadkach musi zapewniać aby do oferowanego urządzenia były transmitowane poprzez sieć – LAN jedynie fragmenty danych nie znajdujące się dotychczas na urządzeniu.</w:t>
            </w:r>
          </w:p>
        </w:tc>
      </w:tr>
      <w:tr w:rsidR="00C80DB4" w:rsidRPr="00D95E48" w14:paraId="16CC8654" w14:textId="77777777" w:rsidTr="00C80DB4">
        <w:trPr>
          <w:jc w:val="center"/>
        </w:trPr>
        <w:tc>
          <w:tcPr>
            <w:tcW w:w="456" w:type="pct"/>
          </w:tcPr>
          <w:p w14:paraId="5A3AB53F"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9482953" w14:textId="77777777" w:rsidR="00C80DB4" w:rsidRPr="00D95E48" w:rsidRDefault="00C80DB4" w:rsidP="00B72756">
            <w:pPr>
              <w:spacing w:after="0"/>
              <w:jc w:val="both"/>
              <w:rPr>
                <w:rFonts w:ascii="Fira Sans Condensed" w:hAnsi="Fira Sans Condensed"/>
                <w:color w:val="000000" w:themeColor="text1"/>
              </w:rPr>
            </w:pPr>
            <w:r w:rsidRPr="00D95E48">
              <w:rPr>
                <w:rFonts w:ascii="Fira Sans Condensed" w:hAnsi="Fira Sans Condensed"/>
                <w:color w:val="000000" w:themeColor="text1"/>
              </w:rPr>
              <w:t xml:space="preserve">W przypadku przyjmowania backupów z  </w:t>
            </w:r>
            <w:proofErr w:type="spellStart"/>
            <w:r w:rsidRPr="00D95E48">
              <w:rPr>
                <w:rFonts w:ascii="Fira Sans Condensed" w:hAnsi="Fira Sans Condensed"/>
                <w:color w:val="000000" w:themeColor="text1"/>
              </w:rPr>
              <w:t>Veeam</w:t>
            </w:r>
            <w:proofErr w:type="spellEnd"/>
            <w:r w:rsidRPr="00D95E48">
              <w:rPr>
                <w:rFonts w:ascii="Fira Sans Condensed" w:hAnsi="Fira Sans Condensed"/>
                <w:color w:val="000000" w:themeColor="text1"/>
              </w:rPr>
              <w:t xml:space="preserve"> Backup and Replication, </w:t>
            </w:r>
            <w:proofErr w:type="spellStart"/>
            <w:r w:rsidRPr="00D95E48">
              <w:rPr>
                <w:rFonts w:ascii="Fira Sans Condensed" w:hAnsi="Fira Sans Condensed"/>
                <w:color w:val="000000" w:themeColor="text1"/>
              </w:rPr>
              <w:t>NetWorker</w:t>
            </w:r>
            <w:proofErr w:type="spellEnd"/>
            <w:r w:rsidRPr="00D95E48">
              <w:rPr>
                <w:rFonts w:ascii="Fira Sans Condensed" w:hAnsi="Fira Sans Condensed"/>
                <w:color w:val="000000" w:themeColor="text1"/>
              </w:rPr>
              <w:t xml:space="preserve">, Oracle RMAN oraz Microsoft MSSQL (przy wykorzystaniu </w:t>
            </w:r>
            <w:r w:rsidRPr="00D95E48">
              <w:rPr>
                <w:rFonts w:ascii="Fira Sans Condensed" w:hAnsi="Fira Sans Condensed"/>
                <w:bCs/>
                <w:color w:val="000000" w:themeColor="text1"/>
              </w:rPr>
              <w:t>Microsoft</w:t>
            </w:r>
            <w:r w:rsidRPr="00D95E48">
              <w:rPr>
                <w:rFonts w:ascii="Fira Sans Condensed" w:hAnsi="Fira Sans Condensed"/>
                <w:color w:val="000000" w:themeColor="text1"/>
              </w:rPr>
              <w:t xml:space="preserve"> </w:t>
            </w:r>
            <w:r w:rsidRPr="00D95E48">
              <w:rPr>
                <w:rFonts w:ascii="Fira Sans Condensed" w:hAnsi="Fira Sans Condensed"/>
                <w:bCs/>
                <w:color w:val="000000" w:themeColor="text1"/>
              </w:rPr>
              <w:t>SQL Server</w:t>
            </w:r>
            <w:r w:rsidRPr="00D95E48">
              <w:rPr>
                <w:rFonts w:ascii="Fira Sans Condensed" w:hAnsi="Fira Sans Condensed"/>
                <w:color w:val="000000" w:themeColor="text1"/>
              </w:rPr>
              <w:t xml:space="preserve"> </w:t>
            </w:r>
            <w:r w:rsidRPr="00D95E48">
              <w:rPr>
                <w:rFonts w:ascii="Fira Sans Condensed" w:hAnsi="Fira Sans Condensed"/>
                <w:bCs/>
                <w:color w:val="000000" w:themeColor="text1"/>
              </w:rPr>
              <w:t>Management Studio)</w:t>
            </w:r>
            <w:r w:rsidRPr="00D95E48">
              <w:rPr>
                <w:rFonts w:ascii="Fira Sans Condensed" w:hAnsi="Fira Sans Condensed"/>
                <w:color w:val="000000" w:themeColor="text1"/>
              </w:rPr>
              <w:t xml:space="preserve">, urządzenie musi umożliwiać </w:t>
            </w:r>
            <w:proofErr w:type="spellStart"/>
            <w:r w:rsidRPr="00D95E48">
              <w:rPr>
                <w:rFonts w:ascii="Fira Sans Condensed" w:hAnsi="Fira Sans Condensed"/>
                <w:color w:val="000000" w:themeColor="text1"/>
              </w:rPr>
              <w:t>deduplikację</w:t>
            </w:r>
            <w:proofErr w:type="spellEnd"/>
            <w:r w:rsidRPr="00D95E48">
              <w:rPr>
                <w:rFonts w:ascii="Fira Sans Condensed" w:hAnsi="Fira Sans Condensed"/>
                <w:color w:val="000000" w:themeColor="text1"/>
              </w:rPr>
              <w:t xml:space="preserve"> na źródle  (w przypadku </w:t>
            </w:r>
            <w:proofErr w:type="spellStart"/>
            <w:r w:rsidRPr="00D95E48">
              <w:rPr>
                <w:rFonts w:ascii="Fira Sans Condensed" w:hAnsi="Fira Sans Condensed"/>
                <w:color w:val="000000" w:themeColor="text1"/>
              </w:rPr>
              <w:t>Veeam</w:t>
            </w:r>
            <w:proofErr w:type="spellEnd"/>
            <w:r w:rsidRPr="00D95E48">
              <w:rPr>
                <w:rFonts w:ascii="Fira Sans Condensed" w:hAnsi="Fira Sans Condensed"/>
                <w:color w:val="000000" w:themeColor="text1"/>
              </w:rPr>
              <w:t xml:space="preserve"> B&amp;R: na poziomie - </w:t>
            </w:r>
            <w:proofErr w:type="spellStart"/>
            <w:r w:rsidRPr="00D95E48">
              <w:rPr>
                <w:rFonts w:ascii="Fira Sans Condensed" w:hAnsi="Fira Sans Condensed"/>
                <w:color w:val="000000" w:themeColor="text1"/>
              </w:rPr>
              <w:t>proxy</w:t>
            </w:r>
            <w:proofErr w:type="spellEnd"/>
            <w:r w:rsidRPr="00D95E48">
              <w:rPr>
                <w:rFonts w:ascii="Fira Sans Condensed" w:hAnsi="Fira Sans Condensed"/>
                <w:color w:val="000000" w:themeColor="text1"/>
              </w:rPr>
              <w:t xml:space="preserve"> Data </w:t>
            </w:r>
            <w:proofErr w:type="spellStart"/>
            <w:r w:rsidRPr="00D95E48">
              <w:rPr>
                <w:rFonts w:ascii="Fira Sans Condensed" w:hAnsi="Fira Sans Condensed"/>
                <w:color w:val="000000" w:themeColor="text1"/>
              </w:rPr>
              <w:t>Mover</w:t>
            </w:r>
            <w:proofErr w:type="spellEnd"/>
            <w:r w:rsidRPr="00D95E48">
              <w:rPr>
                <w:rFonts w:ascii="Fira Sans Condensed" w:hAnsi="Fira Sans Condensed"/>
                <w:color w:val="000000" w:themeColor="text1"/>
              </w:rPr>
              <w:t xml:space="preserve">, w przypadku </w:t>
            </w:r>
            <w:proofErr w:type="spellStart"/>
            <w:r w:rsidRPr="00D95E48">
              <w:rPr>
                <w:rFonts w:ascii="Fira Sans Condensed" w:hAnsi="Fira Sans Condensed"/>
                <w:color w:val="000000" w:themeColor="text1"/>
              </w:rPr>
              <w:t>NetWorker</w:t>
            </w:r>
            <w:proofErr w:type="spellEnd"/>
            <w:r w:rsidRPr="00D95E48">
              <w:rPr>
                <w:rFonts w:ascii="Fira Sans Condensed" w:hAnsi="Fira Sans Condensed"/>
                <w:color w:val="000000" w:themeColor="text1"/>
              </w:rPr>
              <w:t xml:space="preserve"> na poziomie – Client, w przypadku RMAN - serwera RMAN, w przypadku SQL – serwera SQL) i przesłanie nowych, nieznajdujących się jeszcze na urządzeniu bloków poprzez sieć FC.  </w:t>
            </w:r>
          </w:p>
          <w:p w14:paraId="00661D2A" w14:textId="77777777" w:rsidR="00C80DB4" w:rsidRPr="00D95E48" w:rsidRDefault="00C80DB4" w:rsidP="00B72756">
            <w:pPr>
              <w:spacing w:after="0"/>
              <w:jc w:val="both"/>
              <w:rPr>
                <w:rFonts w:ascii="Fira Sans Condensed" w:hAnsi="Fira Sans Condensed" w:cstheme="minorHAnsi"/>
                <w:sz w:val="20"/>
                <w:szCs w:val="20"/>
              </w:rPr>
            </w:pPr>
            <w:proofErr w:type="spellStart"/>
            <w:r w:rsidRPr="00D95E48">
              <w:rPr>
                <w:rFonts w:ascii="Fira Sans Condensed" w:hAnsi="Fira Sans Condensed"/>
                <w:color w:val="000000" w:themeColor="text1"/>
              </w:rPr>
              <w:t>Deduplikacja</w:t>
            </w:r>
            <w:proofErr w:type="spellEnd"/>
            <w:r w:rsidRPr="00D95E48">
              <w:rPr>
                <w:rFonts w:ascii="Fira Sans Condensed" w:hAnsi="Fira Sans Condensed"/>
                <w:color w:val="000000" w:themeColor="text1"/>
              </w:rPr>
              <w:t xml:space="preserve"> w wyżej wymienionych przypadkach musi zapewniać aby z serwerów do urządzenia były transmitowane poprzez sieć FC tylko fragmenty danych nie znajdujące się dotychczas na urządzeniu.</w:t>
            </w:r>
          </w:p>
        </w:tc>
      </w:tr>
      <w:tr w:rsidR="00C80DB4" w:rsidRPr="00D95E48" w14:paraId="19E38139" w14:textId="77777777" w:rsidTr="00C80DB4">
        <w:trPr>
          <w:jc w:val="center"/>
        </w:trPr>
        <w:tc>
          <w:tcPr>
            <w:tcW w:w="456" w:type="pct"/>
          </w:tcPr>
          <w:p w14:paraId="3F4A14B0"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8088B6B" w14:textId="77777777" w:rsidR="00C80DB4" w:rsidRPr="00D95E48" w:rsidRDefault="00C80DB4" w:rsidP="00B72756">
            <w:pPr>
              <w:spacing w:after="0"/>
              <w:jc w:val="both"/>
              <w:rPr>
                <w:rFonts w:ascii="Fira Sans Condensed" w:hAnsi="Fira Sans Condensed" w:cstheme="minorHAnsi"/>
                <w:sz w:val="20"/>
                <w:szCs w:val="20"/>
              </w:rPr>
            </w:pPr>
            <w:r w:rsidRPr="00D95E48">
              <w:rPr>
                <w:rFonts w:ascii="Fira Sans Condensed" w:hAnsi="Fira Sans Condensed"/>
                <w:color w:val="000000" w:themeColor="text1"/>
              </w:rPr>
              <w:t xml:space="preserve">Oferowane urządzenie musi umożliwiać uruchamianie maszyn wirtualnych </w:t>
            </w:r>
            <w:proofErr w:type="spellStart"/>
            <w:r w:rsidRPr="00D95E48">
              <w:rPr>
                <w:rFonts w:ascii="Fira Sans Condensed" w:hAnsi="Fira Sans Condensed"/>
                <w:color w:val="000000" w:themeColor="text1"/>
              </w:rPr>
              <w:t>VMware</w:t>
            </w:r>
            <w:proofErr w:type="spellEnd"/>
            <w:r w:rsidRPr="00D95E48">
              <w:rPr>
                <w:rFonts w:ascii="Fira Sans Condensed" w:hAnsi="Fira Sans Condensed"/>
                <w:color w:val="000000" w:themeColor="text1"/>
              </w:rPr>
              <w:t xml:space="preserve"> bezpośrednio z danych backupowych bez konieczności odtwarzania danych, funkcjonalność ta musi być wspierana przez </w:t>
            </w:r>
            <w:proofErr w:type="spellStart"/>
            <w:r w:rsidRPr="00D95E48">
              <w:rPr>
                <w:rFonts w:ascii="Fira Sans Condensed" w:hAnsi="Fira Sans Condensed"/>
                <w:color w:val="000000" w:themeColor="text1"/>
              </w:rPr>
              <w:t>Veeam</w:t>
            </w:r>
            <w:proofErr w:type="spellEnd"/>
            <w:r w:rsidRPr="00D95E48">
              <w:rPr>
                <w:rFonts w:ascii="Fira Sans Condensed" w:hAnsi="Fira Sans Condensed"/>
                <w:color w:val="000000" w:themeColor="text1"/>
              </w:rPr>
              <w:t xml:space="preserve"> Backup and Replication oraz </w:t>
            </w:r>
            <w:proofErr w:type="spellStart"/>
            <w:r w:rsidRPr="00D95E48">
              <w:rPr>
                <w:rFonts w:ascii="Fira Sans Condensed" w:hAnsi="Fira Sans Condensed"/>
                <w:color w:val="000000" w:themeColor="text1"/>
              </w:rPr>
              <w:t>NetWorker</w:t>
            </w:r>
            <w:proofErr w:type="spellEnd"/>
            <w:r w:rsidRPr="00D95E48">
              <w:rPr>
                <w:rFonts w:ascii="Fira Sans Condensed" w:hAnsi="Fira Sans Condensed"/>
                <w:color w:val="000000" w:themeColor="text1"/>
              </w:rPr>
              <w:t>.</w:t>
            </w:r>
          </w:p>
        </w:tc>
      </w:tr>
      <w:tr w:rsidR="00C80DB4" w:rsidRPr="00D95E48" w14:paraId="57FC9CCA" w14:textId="77777777" w:rsidTr="00C80DB4">
        <w:trPr>
          <w:jc w:val="center"/>
        </w:trPr>
        <w:tc>
          <w:tcPr>
            <w:tcW w:w="456" w:type="pct"/>
          </w:tcPr>
          <w:p w14:paraId="47E12D64"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24972C52" w14:textId="77777777" w:rsidR="00C80DB4" w:rsidRPr="00D95E48" w:rsidRDefault="00C80DB4" w:rsidP="00B72756">
            <w:pPr>
              <w:spacing w:after="0"/>
              <w:jc w:val="both"/>
              <w:rPr>
                <w:rFonts w:ascii="Fira Sans Condensed" w:hAnsi="Fira Sans Condensed" w:cstheme="minorHAnsi"/>
                <w:sz w:val="20"/>
                <w:szCs w:val="20"/>
              </w:rPr>
            </w:pPr>
            <w:r w:rsidRPr="00D95E48">
              <w:rPr>
                <w:rFonts w:ascii="Fira Sans Condensed" w:hAnsi="Fira Sans Condensed"/>
                <w:color w:val="000000" w:themeColor="text1"/>
              </w:rPr>
              <w:t xml:space="preserve">Wymagana funkcjonalność </w:t>
            </w:r>
            <w:proofErr w:type="spellStart"/>
            <w:r w:rsidRPr="00D95E48">
              <w:rPr>
                <w:rFonts w:ascii="Fira Sans Condensed" w:hAnsi="Fira Sans Condensed"/>
                <w:color w:val="000000" w:themeColor="text1"/>
              </w:rPr>
              <w:t>Load</w:t>
            </w:r>
            <w:proofErr w:type="spellEnd"/>
            <w:r w:rsidRPr="00D95E48">
              <w:rPr>
                <w:rFonts w:ascii="Fira Sans Condensed" w:hAnsi="Fira Sans Condensed"/>
                <w:color w:val="000000" w:themeColor="text1"/>
              </w:rPr>
              <w:t xml:space="preserve"> </w:t>
            </w:r>
            <w:proofErr w:type="spellStart"/>
            <w:r w:rsidRPr="00D95E48">
              <w:rPr>
                <w:rFonts w:ascii="Fira Sans Condensed" w:hAnsi="Fira Sans Condensed"/>
                <w:color w:val="000000" w:themeColor="text1"/>
              </w:rPr>
              <w:t>Balancing</w:t>
            </w:r>
            <w:proofErr w:type="spellEnd"/>
            <w:r w:rsidRPr="00D95E48">
              <w:rPr>
                <w:rFonts w:ascii="Fira Sans Condensed" w:hAnsi="Fira Sans Condensed"/>
                <w:color w:val="000000" w:themeColor="text1"/>
              </w:rPr>
              <w:t xml:space="preserve"> oraz Link </w:t>
            </w:r>
            <w:proofErr w:type="spellStart"/>
            <w:r w:rsidRPr="00D95E48">
              <w:rPr>
                <w:rFonts w:ascii="Fira Sans Condensed" w:hAnsi="Fira Sans Condensed"/>
                <w:color w:val="000000" w:themeColor="text1"/>
              </w:rPr>
              <w:t>Failover</w:t>
            </w:r>
            <w:proofErr w:type="spellEnd"/>
            <w:r w:rsidRPr="00D95E48">
              <w:rPr>
                <w:rFonts w:ascii="Fira Sans Condensed" w:hAnsi="Fira Sans Condensed"/>
                <w:color w:val="000000" w:themeColor="text1"/>
              </w:rPr>
              <w:t xml:space="preserve"> w obrębie portów wykorzystywanych przez aplikację backupową, wymagane wsparcie tej </w:t>
            </w:r>
            <w:proofErr w:type="spellStart"/>
            <w:r w:rsidRPr="00D95E48">
              <w:rPr>
                <w:rFonts w:ascii="Fira Sans Condensed" w:hAnsi="Fira Sans Condensed"/>
                <w:color w:val="000000" w:themeColor="text1"/>
              </w:rPr>
              <w:t>funkcjonlaności</w:t>
            </w:r>
            <w:proofErr w:type="spellEnd"/>
            <w:r w:rsidRPr="00D95E48">
              <w:rPr>
                <w:rFonts w:ascii="Fira Sans Condensed" w:hAnsi="Fira Sans Condensed"/>
                <w:color w:val="000000" w:themeColor="text1"/>
              </w:rPr>
              <w:t xml:space="preserve"> dla </w:t>
            </w:r>
            <w:proofErr w:type="spellStart"/>
            <w:r w:rsidRPr="00D95E48">
              <w:rPr>
                <w:rFonts w:ascii="Fira Sans Condensed" w:hAnsi="Fira Sans Condensed"/>
                <w:color w:val="000000" w:themeColor="text1"/>
              </w:rPr>
              <w:t>Veeam</w:t>
            </w:r>
            <w:proofErr w:type="spellEnd"/>
            <w:r w:rsidRPr="00D95E48">
              <w:rPr>
                <w:rFonts w:ascii="Fira Sans Condensed" w:hAnsi="Fira Sans Condensed"/>
                <w:color w:val="000000" w:themeColor="text1"/>
              </w:rPr>
              <w:t xml:space="preserve"> Backup and Replication oraz </w:t>
            </w:r>
            <w:proofErr w:type="spellStart"/>
            <w:r w:rsidRPr="00D95E48">
              <w:rPr>
                <w:rFonts w:ascii="Fira Sans Condensed" w:hAnsi="Fira Sans Condensed"/>
                <w:color w:val="000000" w:themeColor="text1"/>
              </w:rPr>
              <w:t>NetWorker</w:t>
            </w:r>
            <w:proofErr w:type="spellEnd"/>
            <w:r w:rsidRPr="00D95E48">
              <w:rPr>
                <w:rFonts w:ascii="Fira Sans Condensed" w:hAnsi="Fira Sans Condensed"/>
                <w:color w:val="000000" w:themeColor="text1"/>
              </w:rPr>
              <w:t>.</w:t>
            </w:r>
          </w:p>
        </w:tc>
      </w:tr>
      <w:tr w:rsidR="00C80DB4" w:rsidRPr="00D95E48" w14:paraId="152C0D94" w14:textId="77777777" w:rsidTr="00C80DB4">
        <w:trPr>
          <w:jc w:val="center"/>
        </w:trPr>
        <w:tc>
          <w:tcPr>
            <w:tcW w:w="456" w:type="pct"/>
          </w:tcPr>
          <w:p w14:paraId="1117D7BD"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5ABC25C8" w14:textId="77777777" w:rsidR="00C80DB4" w:rsidRPr="00D95E48" w:rsidRDefault="00C80DB4" w:rsidP="00B72756">
            <w:pPr>
              <w:spacing w:after="0"/>
              <w:jc w:val="both"/>
              <w:rPr>
                <w:rFonts w:ascii="Fira Sans Condensed" w:hAnsi="Fira Sans Condensed" w:cstheme="minorHAnsi"/>
                <w:sz w:val="20"/>
                <w:szCs w:val="20"/>
              </w:rPr>
            </w:pPr>
            <w:r w:rsidRPr="00D95E48">
              <w:rPr>
                <w:rFonts w:ascii="Fira Sans Condensed" w:hAnsi="Fira Sans Condensed"/>
                <w:color w:val="000000" w:themeColor="text1"/>
              </w:rPr>
              <w:t xml:space="preserve">Wymagane wsparcie dla backupów typu Virtual </w:t>
            </w:r>
            <w:proofErr w:type="spellStart"/>
            <w:r w:rsidRPr="00D95E48">
              <w:rPr>
                <w:rFonts w:ascii="Fira Sans Condensed" w:hAnsi="Fira Sans Condensed"/>
                <w:color w:val="000000" w:themeColor="text1"/>
              </w:rPr>
              <w:t>Synthetics</w:t>
            </w:r>
            <w:proofErr w:type="spellEnd"/>
            <w:r w:rsidRPr="00D95E48">
              <w:rPr>
                <w:rFonts w:ascii="Fira Sans Condensed" w:hAnsi="Fira Sans Condensed"/>
                <w:color w:val="000000" w:themeColor="text1"/>
              </w:rPr>
              <w:t xml:space="preserve"> w przypadku aplikacji </w:t>
            </w:r>
            <w:proofErr w:type="spellStart"/>
            <w:r w:rsidRPr="00D95E48">
              <w:rPr>
                <w:rFonts w:ascii="Fira Sans Condensed" w:hAnsi="Fira Sans Condensed"/>
                <w:color w:val="000000" w:themeColor="text1"/>
              </w:rPr>
              <w:t>Veeam</w:t>
            </w:r>
            <w:proofErr w:type="spellEnd"/>
            <w:r w:rsidRPr="00D95E48">
              <w:rPr>
                <w:rFonts w:ascii="Fira Sans Condensed" w:hAnsi="Fira Sans Condensed"/>
                <w:color w:val="000000" w:themeColor="text1"/>
              </w:rPr>
              <w:t xml:space="preserve"> Backup and Replication oraz </w:t>
            </w:r>
            <w:proofErr w:type="spellStart"/>
            <w:r w:rsidRPr="00D95E48">
              <w:rPr>
                <w:rFonts w:ascii="Fira Sans Condensed" w:hAnsi="Fira Sans Condensed"/>
                <w:color w:val="000000" w:themeColor="text1"/>
              </w:rPr>
              <w:t>NetWorker</w:t>
            </w:r>
            <w:proofErr w:type="spellEnd"/>
            <w:r w:rsidRPr="00D95E48">
              <w:rPr>
                <w:rFonts w:ascii="Fira Sans Condensed" w:hAnsi="Fira Sans Condensed"/>
                <w:color w:val="000000" w:themeColor="text1"/>
              </w:rPr>
              <w:t>.</w:t>
            </w:r>
          </w:p>
        </w:tc>
      </w:tr>
      <w:tr w:rsidR="00C80DB4" w:rsidRPr="00D95E48" w14:paraId="50A08E84" w14:textId="77777777" w:rsidTr="00C80DB4">
        <w:trPr>
          <w:jc w:val="center"/>
        </w:trPr>
        <w:tc>
          <w:tcPr>
            <w:tcW w:w="456" w:type="pct"/>
          </w:tcPr>
          <w:p w14:paraId="5611A5EE"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7E177A04"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W przypadku </w:t>
            </w:r>
            <w:proofErr w:type="spellStart"/>
            <w:r w:rsidRPr="00D95E48">
              <w:rPr>
                <w:rFonts w:ascii="Fira Sans Condensed" w:hAnsi="Fira Sans Condensed"/>
                <w:color w:val="auto"/>
                <w:sz w:val="22"/>
                <w:szCs w:val="22"/>
              </w:rPr>
              <w:t>deduplikacji</w:t>
            </w:r>
            <w:proofErr w:type="spellEnd"/>
            <w:r w:rsidRPr="00D95E48">
              <w:rPr>
                <w:rFonts w:ascii="Fira Sans Condensed" w:hAnsi="Fira Sans Condensed"/>
                <w:color w:val="auto"/>
                <w:sz w:val="22"/>
                <w:szCs w:val="22"/>
              </w:rPr>
              <w:t xml:space="preserve"> na źródle poprzez sieć IP (LAN oraz WAN), wymagana możliwość szyfrowania komunikacji kluczem minimum 256 bitów.</w:t>
            </w:r>
          </w:p>
        </w:tc>
      </w:tr>
      <w:tr w:rsidR="00C80DB4" w:rsidRPr="00D95E48" w14:paraId="29292DDE" w14:textId="77777777" w:rsidTr="00C80DB4">
        <w:trPr>
          <w:jc w:val="center"/>
        </w:trPr>
        <w:tc>
          <w:tcPr>
            <w:tcW w:w="456" w:type="pct"/>
          </w:tcPr>
          <w:p w14:paraId="3A884AC0"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9A877B3"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Urządzenie musi umożliwiać zaszyfrowanie przechowywanych danych, wymagane licencje umożliwiające zaszyfrowanie i przechowywanie zaszyfrowanych danych w obrębie maksymalnej pojemności oferowanego urządzenia.</w:t>
            </w:r>
          </w:p>
        </w:tc>
      </w:tr>
      <w:tr w:rsidR="00C80DB4" w:rsidRPr="00D95E48" w14:paraId="4D5A71FB" w14:textId="77777777" w:rsidTr="00C80DB4">
        <w:trPr>
          <w:jc w:val="center"/>
        </w:trPr>
        <w:tc>
          <w:tcPr>
            <w:tcW w:w="456" w:type="pct"/>
          </w:tcPr>
          <w:p w14:paraId="2BD160DC"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A7DAF24"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 xml:space="preserve">Urządzenie musi wspierać </w:t>
            </w:r>
            <w:proofErr w:type="spellStart"/>
            <w:r w:rsidRPr="00D95E48">
              <w:rPr>
                <w:rFonts w:ascii="Fira Sans Condensed" w:hAnsi="Fira Sans Condensed"/>
                <w:color w:val="auto"/>
                <w:sz w:val="22"/>
                <w:szCs w:val="22"/>
              </w:rPr>
              <w:t>deduplikację</w:t>
            </w:r>
            <w:proofErr w:type="spellEnd"/>
            <w:r w:rsidRPr="00D95E48">
              <w:rPr>
                <w:rFonts w:ascii="Fira Sans Condensed" w:hAnsi="Fira Sans Condensed"/>
                <w:color w:val="auto"/>
                <w:sz w:val="22"/>
                <w:szCs w:val="22"/>
              </w:rPr>
              <w:t xml:space="preserve"> na źródle poprzez sieć FC (SAN) minimum dla następujących systemów operacyjnych:</w:t>
            </w:r>
          </w:p>
          <w:p w14:paraId="62B4BC09" w14:textId="77777777" w:rsidR="00C80DB4" w:rsidRPr="00D95E48" w:rsidRDefault="00C80DB4" w:rsidP="00D95E48">
            <w:pPr>
              <w:pStyle w:val="Default"/>
              <w:numPr>
                <w:ilvl w:val="0"/>
                <w:numId w:val="190"/>
              </w:numPr>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Windows</w:t>
            </w:r>
          </w:p>
          <w:p w14:paraId="4A9E9BCE" w14:textId="77777777" w:rsidR="00C80DB4" w:rsidRPr="00D95E48" w:rsidRDefault="00C80DB4" w:rsidP="00D95E48">
            <w:pPr>
              <w:pStyle w:val="Default"/>
              <w:numPr>
                <w:ilvl w:val="0"/>
                <w:numId w:val="190"/>
              </w:numPr>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Linux (</w:t>
            </w:r>
            <w:proofErr w:type="spellStart"/>
            <w:r w:rsidRPr="00D95E48">
              <w:rPr>
                <w:rFonts w:ascii="Fira Sans Condensed" w:hAnsi="Fira Sans Condensed"/>
                <w:color w:val="auto"/>
                <w:sz w:val="22"/>
                <w:szCs w:val="22"/>
              </w:rPr>
              <w:t>RedHat</w:t>
            </w:r>
            <w:proofErr w:type="spellEnd"/>
            <w:r w:rsidRPr="00D95E48">
              <w:rPr>
                <w:rFonts w:ascii="Fira Sans Condensed" w:hAnsi="Fira Sans Condensed"/>
                <w:color w:val="auto"/>
                <w:sz w:val="22"/>
                <w:szCs w:val="22"/>
              </w:rPr>
              <w:t xml:space="preserve">, </w:t>
            </w:r>
            <w:proofErr w:type="spellStart"/>
            <w:r w:rsidRPr="00D95E48">
              <w:rPr>
                <w:rFonts w:ascii="Fira Sans Condensed" w:hAnsi="Fira Sans Condensed"/>
                <w:color w:val="auto"/>
                <w:sz w:val="22"/>
                <w:szCs w:val="22"/>
              </w:rPr>
              <w:t>SuSE</w:t>
            </w:r>
            <w:proofErr w:type="spellEnd"/>
            <w:r w:rsidRPr="00D95E48">
              <w:rPr>
                <w:rFonts w:ascii="Fira Sans Condensed" w:hAnsi="Fira Sans Condensed"/>
                <w:color w:val="auto"/>
                <w:sz w:val="22"/>
                <w:szCs w:val="22"/>
              </w:rPr>
              <w:t>)</w:t>
            </w:r>
          </w:p>
        </w:tc>
      </w:tr>
      <w:tr w:rsidR="00C80DB4" w:rsidRPr="00D95E48" w14:paraId="1CD4EEEA" w14:textId="77777777" w:rsidTr="00C80DB4">
        <w:trPr>
          <w:jc w:val="center"/>
        </w:trPr>
        <w:tc>
          <w:tcPr>
            <w:tcW w:w="456" w:type="pct"/>
          </w:tcPr>
          <w:p w14:paraId="21D394CF"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D008EE2"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Oferowane urządzenie musi umożliwiać bezpośrednią replikację danych do drugiego urządzenia takiego samego typu. Konfiguracja replikacji musi być możliwa w każdym z trybów:</w:t>
            </w:r>
          </w:p>
          <w:p w14:paraId="29764B18"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 xml:space="preserve">    * jeden do jednego </w:t>
            </w:r>
          </w:p>
          <w:p w14:paraId="3A2BAD23"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 xml:space="preserve">    * wiele do jednego</w:t>
            </w:r>
          </w:p>
          <w:p w14:paraId="389DF441"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 xml:space="preserve">    * jeden do wielu</w:t>
            </w:r>
          </w:p>
          <w:p w14:paraId="1EB0219B"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 xml:space="preserve">    * kaskadowej (urządzenie A replikuje dane do </w:t>
            </w:r>
            <w:proofErr w:type="spellStart"/>
            <w:r w:rsidRPr="00D95E48">
              <w:rPr>
                <w:rFonts w:ascii="Fira Sans Condensed" w:hAnsi="Fira Sans Condensed"/>
                <w:color w:val="auto"/>
                <w:sz w:val="22"/>
                <w:szCs w:val="22"/>
              </w:rPr>
              <w:t>urządznia</w:t>
            </w:r>
            <w:proofErr w:type="spellEnd"/>
            <w:r w:rsidRPr="00D95E48">
              <w:rPr>
                <w:rFonts w:ascii="Fira Sans Condensed" w:hAnsi="Fira Sans Condensed"/>
                <w:color w:val="auto"/>
                <w:sz w:val="22"/>
                <w:szCs w:val="22"/>
              </w:rPr>
              <w:t xml:space="preserve"> B, które te same dane replikuje do urządzenia C).</w:t>
            </w:r>
          </w:p>
          <w:p w14:paraId="6605EF6E"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Replikacja musi się odbywać w trybie asynchronicznym. Transmitowane mogą być tylko te fragmenty danych (bloki) które nie znajdują się na docelowym urządzeniu. Ewentualna licencja na replikację jest przedmiotem postępowania.</w:t>
            </w:r>
          </w:p>
        </w:tc>
      </w:tr>
      <w:tr w:rsidR="00C80DB4" w:rsidRPr="00D95E48" w14:paraId="669DCF73" w14:textId="77777777" w:rsidTr="00C80DB4">
        <w:trPr>
          <w:jc w:val="center"/>
        </w:trPr>
        <w:tc>
          <w:tcPr>
            <w:tcW w:w="456" w:type="pct"/>
          </w:tcPr>
          <w:p w14:paraId="2FDE4619"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7D3404AB"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Urządzenie musi umożliwiać wydzielenie określonych portów Ethernet dedykowanych do replikacji.</w:t>
            </w:r>
          </w:p>
        </w:tc>
      </w:tr>
      <w:tr w:rsidR="00C80DB4" w:rsidRPr="00D95E48" w14:paraId="67B4F0A8" w14:textId="77777777" w:rsidTr="00C80DB4">
        <w:trPr>
          <w:jc w:val="center"/>
        </w:trPr>
        <w:tc>
          <w:tcPr>
            <w:tcW w:w="456" w:type="pct"/>
          </w:tcPr>
          <w:p w14:paraId="4F2C5820"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733DAC4C"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W przypadku  wykorzystania portów Ethernet do replikacji urządzenie musi umożliwiać przyjmowanie backupów, odtwarzanie danych, przyjmowanie strumienia replikacji, wysyłanie strumienia replikacji tymi samymi portami.</w:t>
            </w:r>
          </w:p>
        </w:tc>
      </w:tr>
      <w:tr w:rsidR="00C80DB4" w:rsidRPr="00D95E48" w14:paraId="7EBFACDC" w14:textId="77777777" w:rsidTr="00C80DB4">
        <w:trPr>
          <w:jc w:val="center"/>
        </w:trPr>
        <w:tc>
          <w:tcPr>
            <w:tcW w:w="456" w:type="pct"/>
          </w:tcPr>
          <w:p w14:paraId="23814F13"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32C350EA"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 xml:space="preserve">W </w:t>
            </w:r>
            <w:r w:rsidRPr="00D95E48">
              <w:rPr>
                <w:rFonts w:ascii="Fira Sans Condensed" w:hAnsi="Fira Sans Condensed" w:cstheme="minorHAnsi"/>
                <w:color w:val="auto"/>
                <w:sz w:val="22"/>
                <w:szCs w:val="22"/>
              </w:rPr>
              <w:t xml:space="preserve">przypadku  replikacji danych między dwoma urządzeniami oferowanego typu, wymagana możliwość kontroli przez: </w:t>
            </w:r>
            <w:proofErr w:type="spellStart"/>
            <w:r w:rsidRPr="00D95E48">
              <w:rPr>
                <w:rFonts w:ascii="Fira Sans Condensed" w:hAnsi="Fira Sans Condensed" w:cstheme="minorHAnsi"/>
                <w:color w:val="auto"/>
                <w:sz w:val="22"/>
                <w:szCs w:val="22"/>
              </w:rPr>
              <w:t>NetWorker</w:t>
            </w:r>
            <w:proofErr w:type="spellEnd"/>
            <w:r w:rsidRPr="00D95E48">
              <w:rPr>
                <w:rFonts w:ascii="Fira Sans Condensed" w:hAnsi="Fira Sans Condensed" w:cstheme="minorHAnsi"/>
                <w:color w:val="auto"/>
                <w:sz w:val="22"/>
                <w:szCs w:val="22"/>
              </w:rPr>
              <w:t xml:space="preserve"> oraz </w:t>
            </w:r>
            <w:r w:rsidRPr="00D95E48">
              <w:rPr>
                <w:rFonts w:ascii="Fira Sans Condensed" w:hAnsi="Fira Sans Condensed" w:cstheme="minorHAnsi"/>
                <w:bCs/>
                <w:color w:val="000000" w:themeColor="text1"/>
                <w:sz w:val="22"/>
                <w:szCs w:val="22"/>
              </w:rPr>
              <w:t>Microsoft</w:t>
            </w:r>
            <w:r w:rsidRPr="00D95E48">
              <w:rPr>
                <w:rFonts w:ascii="Fira Sans Condensed" w:hAnsi="Fira Sans Condensed" w:cstheme="minorHAnsi"/>
                <w:color w:val="000000" w:themeColor="text1"/>
                <w:sz w:val="22"/>
                <w:szCs w:val="22"/>
              </w:rPr>
              <w:t xml:space="preserve"> </w:t>
            </w:r>
            <w:r w:rsidRPr="00D95E48">
              <w:rPr>
                <w:rFonts w:ascii="Fira Sans Condensed" w:hAnsi="Fira Sans Condensed" w:cstheme="minorHAnsi"/>
                <w:bCs/>
                <w:color w:val="000000" w:themeColor="text1"/>
                <w:sz w:val="22"/>
                <w:szCs w:val="22"/>
              </w:rPr>
              <w:t>SQL Server</w:t>
            </w:r>
            <w:r w:rsidRPr="00D95E48">
              <w:rPr>
                <w:rFonts w:ascii="Fira Sans Condensed" w:hAnsi="Fira Sans Condensed" w:cstheme="minorHAnsi"/>
                <w:color w:val="000000" w:themeColor="text1"/>
                <w:sz w:val="22"/>
                <w:szCs w:val="22"/>
              </w:rPr>
              <w:t xml:space="preserve"> </w:t>
            </w:r>
            <w:r w:rsidRPr="00D95E48">
              <w:rPr>
                <w:rFonts w:ascii="Fira Sans Condensed" w:hAnsi="Fira Sans Condensed" w:cstheme="minorHAnsi"/>
                <w:bCs/>
                <w:color w:val="000000" w:themeColor="text1"/>
                <w:sz w:val="22"/>
                <w:szCs w:val="22"/>
              </w:rPr>
              <w:t>Management Studio,</w:t>
            </w:r>
            <w:r w:rsidRPr="00D95E48">
              <w:rPr>
                <w:rFonts w:ascii="Fira Sans Condensed" w:hAnsi="Fira Sans Condensed" w:cstheme="minorHAnsi"/>
                <w:color w:val="auto"/>
                <w:sz w:val="22"/>
                <w:szCs w:val="22"/>
              </w:rPr>
              <w:t xml:space="preserve"> muszą być możliwe do uzyskania jednocześnie wszystkie następujące funkcjonalności</w:t>
            </w:r>
            <w:r w:rsidRPr="00D95E48">
              <w:rPr>
                <w:rFonts w:ascii="Fira Sans Condensed" w:hAnsi="Fira Sans Condensed"/>
                <w:color w:val="auto"/>
                <w:sz w:val="22"/>
                <w:szCs w:val="22"/>
              </w:rPr>
              <w:t>:</w:t>
            </w:r>
          </w:p>
          <w:p w14:paraId="0A03DFA7" w14:textId="77777777" w:rsidR="00C80DB4" w:rsidRPr="00D95E48" w:rsidRDefault="00C80DB4" w:rsidP="00D95E48">
            <w:pPr>
              <w:pStyle w:val="Default"/>
              <w:numPr>
                <w:ilvl w:val="0"/>
                <w:numId w:val="190"/>
              </w:numPr>
              <w:jc w:val="both"/>
              <w:rPr>
                <w:rFonts w:ascii="Fira Sans Condensed" w:hAnsi="Fira Sans Condensed"/>
                <w:color w:val="auto"/>
                <w:sz w:val="22"/>
                <w:szCs w:val="22"/>
              </w:rPr>
            </w:pPr>
            <w:r w:rsidRPr="00D95E48">
              <w:rPr>
                <w:rFonts w:ascii="Fira Sans Condensed" w:hAnsi="Fira Sans Condensed"/>
                <w:color w:val="auto"/>
                <w:sz w:val="22"/>
                <w:szCs w:val="22"/>
              </w:rPr>
              <w:lastRenderedPageBreak/>
              <w:t>replikacja odbywa się bezpośrednio między dwoma urządzeniami bez udziału serwerów pośredniczących</w:t>
            </w:r>
          </w:p>
          <w:p w14:paraId="51A7B773" w14:textId="77777777" w:rsidR="00C80DB4" w:rsidRPr="00D95E48" w:rsidRDefault="00C80DB4" w:rsidP="00D95E48">
            <w:pPr>
              <w:pStyle w:val="Default"/>
              <w:numPr>
                <w:ilvl w:val="0"/>
                <w:numId w:val="190"/>
              </w:numPr>
              <w:jc w:val="both"/>
              <w:rPr>
                <w:rFonts w:ascii="Fira Sans Condensed" w:hAnsi="Fira Sans Condensed"/>
                <w:color w:val="auto"/>
                <w:sz w:val="22"/>
                <w:szCs w:val="22"/>
              </w:rPr>
            </w:pPr>
            <w:r w:rsidRPr="00D95E48">
              <w:rPr>
                <w:rFonts w:ascii="Fira Sans Condensed" w:hAnsi="Fira Sans Condensed"/>
                <w:color w:val="auto"/>
                <w:sz w:val="22"/>
                <w:szCs w:val="22"/>
              </w:rPr>
              <w:t xml:space="preserve">replikacji podlegają tylko te fragmenty </w:t>
            </w:r>
            <w:r w:rsidRPr="00D95E48">
              <w:rPr>
                <w:rFonts w:ascii="Fira Sans Condensed" w:hAnsi="Fira Sans Condensed" w:cstheme="minorHAnsi"/>
                <w:color w:val="auto"/>
                <w:sz w:val="22"/>
                <w:szCs w:val="22"/>
              </w:rPr>
              <w:t xml:space="preserve">danych </w:t>
            </w:r>
            <w:r w:rsidRPr="00D95E48">
              <w:rPr>
                <w:rFonts w:ascii="Fira Sans Condensed" w:hAnsi="Fira Sans Condensed" w:cstheme="minorHAnsi"/>
                <w:sz w:val="22"/>
                <w:szCs w:val="22"/>
              </w:rPr>
              <w:t xml:space="preserve">(na poziomie bloków używanych do </w:t>
            </w:r>
            <w:proofErr w:type="spellStart"/>
            <w:r w:rsidRPr="00D95E48">
              <w:rPr>
                <w:rFonts w:ascii="Fira Sans Condensed" w:hAnsi="Fira Sans Condensed" w:cstheme="minorHAnsi"/>
                <w:sz w:val="22"/>
                <w:szCs w:val="22"/>
              </w:rPr>
              <w:t>deduplikacji</w:t>
            </w:r>
            <w:proofErr w:type="spellEnd"/>
            <w:r w:rsidRPr="00D95E48">
              <w:rPr>
                <w:rFonts w:ascii="Fira Sans Condensed" w:hAnsi="Fira Sans Condensed" w:cstheme="minorHAnsi"/>
                <w:sz w:val="22"/>
                <w:szCs w:val="22"/>
              </w:rPr>
              <w:t>)</w:t>
            </w:r>
            <w:r w:rsidRPr="00D95E48">
              <w:rPr>
                <w:rFonts w:ascii="Fira Sans Condensed" w:hAnsi="Fira Sans Condensed"/>
                <w:color w:val="auto"/>
                <w:sz w:val="22"/>
                <w:szCs w:val="22"/>
              </w:rPr>
              <w:t>, które nie znajdują się na docelowym urządzeniu</w:t>
            </w:r>
          </w:p>
          <w:p w14:paraId="2A358FF2" w14:textId="77777777" w:rsidR="00C80DB4" w:rsidRPr="00D95E48" w:rsidRDefault="00C80DB4" w:rsidP="00D95E48">
            <w:pPr>
              <w:pStyle w:val="Default"/>
              <w:numPr>
                <w:ilvl w:val="0"/>
                <w:numId w:val="190"/>
              </w:numPr>
              <w:jc w:val="both"/>
              <w:rPr>
                <w:rFonts w:ascii="Fira Sans Condensed" w:hAnsi="Fira Sans Condensed"/>
                <w:color w:val="auto"/>
                <w:sz w:val="22"/>
                <w:szCs w:val="22"/>
              </w:rPr>
            </w:pPr>
            <w:r w:rsidRPr="00D95E48">
              <w:rPr>
                <w:rFonts w:ascii="Fira Sans Condensed" w:hAnsi="Fira Sans Condensed"/>
                <w:color w:val="auto"/>
                <w:sz w:val="22"/>
                <w:szCs w:val="22"/>
              </w:rPr>
              <w:t>replikacja zarządzana jest z poziomu wymaganej aplikacji</w:t>
            </w:r>
          </w:p>
          <w:p w14:paraId="63DFF03B"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aplikacja posiada informację o obydwu kopiach zapasowych znajdujących się w obydwu urządzeniach bez konieczności przeprowadzania procesu inwentaryzacji</w:t>
            </w:r>
          </w:p>
        </w:tc>
      </w:tr>
      <w:tr w:rsidR="00C80DB4" w:rsidRPr="00D95E48" w14:paraId="2DF58BD7" w14:textId="77777777" w:rsidTr="00C80DB4">
        <w:trPr>
          <w:jc w:val="center"/>
        </w:trPr>
        <w:tc>
          <w:tcPr>
            <w:tcW w:w="456" w:type="pct"/>
          </w:tcPr>
          <w:p w14:paraId="1A575F5F"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24F28546"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Oferowane urządzenie musi działać poprawnie przy zapełnieniu danymi na poziomie co najmniej 90%. Dokumentacja urządzenia nie może wskazywać na ew. problemy, obostrzenia, które są efektem zapełnieniu urządzenia  zabezpieczanymi danymi, na poziomie mniejszym niż 90%.</w:t>
            </w:r>
          </w:p>
        </w:tc>
      </w:tr>
      <w:tr w:rsidR="00C80DB4" w:rsidRPr="00D95E48" w14:paraId="6E25F8A3" w14:textId="77777777" w:rsidTr="00C80DB4">
        <w:trPr>
          <w:jc w:val="center"/>
        </w:trPr>
        <w:tc>
          <w:tcPr>
            <w:tcW w:w="456" w:type="pct"/>
          </w:tcPr>
          <w:p w14:paraId="40029404"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3DF54049"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Wymagana możliwość ograniczenia pasma używanego do replikacji między dwoma urządzeniami – oferowane urządzenie powinno być wyposażone w mechanizm umożliwiający zarządzaniem stopnia wykorzystania pasma na potrzeby replikacji.</w:t>
            </w:r>
          </w:p>
        </w:tc>
      </w:tr>
      <w:tr w:rsidR="00C80DB4" w:rsidRPr="00D95E48" w14:paraId="2563711B" w14:textId="77777777" w:rsidTr="00C80DB4">
        <w:trPr>
          <w:jc w:val="center"/>
        </w:trPr>
        <w:tc>
          <w:tcPr>
            <w:tcW w:w="456" w:type="pct"/>
          </w:tcPr>
          <w:p w14:paraId="41C08066"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10A9436" w14:textId="77777777" w:rsidR="00C80DB4" w:rsidRPr="00D95E48" w:rsidRDefault="00C80DB4" w:rsidP="00B72756">
            <w:pPr>
              <w:pStyle w:val="Default"/>
              <w:jc w:val="both"/>
              <w:rPr>
                <w:rFonts w:ascii="Fira Sans Condensed" w:hAnsi="Fira Sans Condensed" w:cstheme="minorHAnsi"/>
                <w:color w:val="auto"/>
                <w:sz w:val="20"/>
                <w:szCs w:val="20"/>
              </w:rPr>
            </w:pPr>
            <w:proofErr w:type="spellStart"/>
            <w:r w:rsidRPr="00D95E48">
              <w:rPr>
                <w:rFonts w:ascii="Fira Sans Condensed" w:hAnsi="Fira Sans Condensed"/>
                <w:color w:val="auto"/>
                <w:sz w:val="22"/>
                <w:szCs w:val="22"/>
              </w:rPr>
              <w:t>Zdeduplikowane</w:t>
            </w:r>
            <w:proofErr w:type="spellEnd"/>
            <w:r w:rsidRPr="00D95E48">
              <w:rPr>
                <w:rFonts w:ascii="Fira Sans Condensed" w:hAnsi="Fira Sans Condensed"/>
                <w:color w:val="auto"/>
                <w:sz w:val="22"/>
                <w:szCs w:val="22"/>
              </w:rPr>
              <w:t xml:space="preserve"> i skompresowane dane przechowywane w obrębie podsystemu dyskowego urządzenia muszą być chronione za pomocą technologii RAID 6 bądź równoważnej.</w:t>
            </w:r>
          </w:p>
        </w:tc>
      </w:tr>
      <w:tr w:rsidR="00C80DB4" w:rsidRPr="00D95E48" w14:paraId="1DDA3A28" w14:textId="77777777" w:rsidTr="00C80DB4">
        <w:trPr>
          <w:jc w:val="center"/>
        </w:trPr>
        <w:tc>
          <w:tcPr>
            <w:tcW w:w="456" w:type="pct"/>
          </w:tcPr>
          <w:p w14:paraId="72F6EA54"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05888A56"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 xml:space="preserve">Oferowane urządzenie musi pozwalać na realizację oraz przechowywanie </w:t>
            </w:r>
            <w:proofErr w:type="spellStart"/>
            <w:r w:rsidRPr="00D95E48">
              <w:rPr>
                <w:rFonts w:ascii="Fira Sans Condensed" w:hAnsi="Fira Sans Condensed"/>
                <w:color w:val="auto"/>
                <w:sz w:val="22"/>
                <w:szCs w:val="22"/>
              </w:rPr>
              <w:t>SnapShot’ów</w:t>
            </w:r>
            <w:proofErr w:type="spellEnd"/>
            <w:r w:rsidRPr="00D95E48">
              <w:rPr>
                <w:rFonts w:ascii="Fira Sans Condensed" w:hAnsi="Fira Sans Condensed"/>
                <w:color w:val="auto"/>
                <w:sz w:val="22"/>
                <w:szCs w:val="22"/>
              </w:rPr>
              <w:t xml:space="preserve">, czyli umożliwiać zamrożenie obrazu danych (stanu backupów) w urządzeniu na określoną chwilę. Oferowane urządzenie musi również umożliwiać odtworzenie danych ze </w:t>
            </w:r>
            <w:proofErr w:type="spellStart"/>
            <w:r w:rsidRPr="00D95E48">
              <w:rPr>
                <w:rFonts w:ascii="Fira Sans Condensed" w:hAnsi="Fira Sans Condensed"/>
                <w:color w:val="auto"/>
                <w:sz w:val="22"/>
                <w:szCs w:val="22"/>
              </w:rPr>
              <w:t>Snapshot’u</w:t>
            </w:r>
            <w:proofErr w:type="spellEnd"/>
            <w:r w:rsidRPr="00D95E48">
              <w:rPr>
                <w:rFonts w:ascii="Fira Sans Condensed" w:hAnsi="Fira Sans Condensed"/>
                <w:color w:val="auto"/>
                <w:sz w:val="22"/>
                <w:szCs w:val="22"/>
              </w:rPr>
              <w:t>.</w:t>
            </w:r>
          </w:p>
          <w:p w14:paraId="622FB56B"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Odtworzenie danych ze </w:t>
            </w:r>
            <w:proofErr w:type="spellStart"/>
            <w:r w:rsidRPr="00D95E48">
              <w:rPr>
                <w:rFonts w:ascii="Fira Sans Condensed" w:hAnsi="Fira Sans Condensed"/>
                <w:color w:val="auto"/>
                <w:sz w:val="22"/>
                <w:szCs w:val="22"/>
              </w:rPr>
              <w:t>Snapshot’u</w:t>
            </w:r>
            <w:proofErr w:type="spellEnd"/>
            <w:r w:rsidRPr="00D95E48">
              <w:rPr>
                <w:rFonts w:ascii="Fira Sans Condensed" w:hAnsi="Fira Sans Condensed"/>
                <w:color w:val="auto"/>
                <w:sz w:val="22"/>
                <w:szCs w:val="22"/>
              </w:rPr>
              <w:t xml:space="preserve"> nie może wymagać konieczności nadpisania danych produkcyjnych jak również nie może oznaczać przerwy w normalnej pracy urządzenia (przyjmowania/odtwarzania backupów).</w:t>
            </w:r>
          </w:p>
        </w:tc>
      </w:tr>
      <w:tr w:rsidR="00C80DB4" w:rsidRPr="00D95E48" w14:paraId="78988B6A" w14:textId="77777777" w:rsidTr="00C80DB4">
        <w:trPr>
          <w:jc w:val="center"/>
        </w:trPr>
        <w:tc>
          <w:tcPr>
            <w:tcW w:w="456" w:type="pct"/>
          </w:tcPr>
          <w:p w14:paraId="57F5CE45"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0BF720AF"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000000" w:themeColor="text1"/>
                <w:sz w:val="22"/>
                <w:szCs w:val="22"/>
              </w:rPr>
              <w:t xml:space="preserve">Urządzenie musi pozwalać na przechowywanie minimum 500 </w:t>
            </w:r>
            <w:proofErr w:type="spellStart"/>
            <w:r w:rsidRPr="00D95E48">
              <w:rPr>
                <w:rFonts w:ascii="Fira Sans Condensed" w:hAnsi="Fira Sans Condensed"/>
                <w:color w:val="000000" w:themeColor="text1"/>
                <w:sz w:val="22"/>
                <w:szCs w:val="22"/>
              </w:rPr>
              <w:t>Snapshotów</w:t>
            </w:r>
            <w:proofErr w:type="spellEnd"/>
            <w:r w:rsidRPr="00D95E48">
              <w:rPr>
                <w:rFonts w:ascii="Fira Sans Condensed" w:hAnsi="Fira Sans Condensed"/>
                <w:color w:val="000000" w:themeColor="text1"/>
                <w:sz w:val="22"/>
                <w:szCs w:val="22"/>
              </w:rPr>
              <w:t xml:space="preserve"> jednocześnie w obrębie oferowanej przestrzeni, przy zachowaniu globalnej </w:t>
            </w:r>
            <w:proofErr w:type="spellStart"/>
            <w:r w:rsidRPr="00D95E48">
              <w:rPr>
                <w:rFonts w:ascii="Fira Sans Condensed" w:hAnsi="Fira Sans Condensed"/>
                <w:color w:val="000000" w:themeColor="text1"/>
                <w:sz w:val="22"/>
                <w:szCs w:val="22"/>
              </w:rPr>
              <w:t>deduplikacji</w:t>
            </w:r>
            <w:proofErr w:type="spellEnd"/>
            <w:r w:rsidRPr="00D95E48">
              <w:rPr>
                <w:rFonts w:ascii="Fira Sans Condensed" w:hAnsi="Fira Sans Condensed"/>
                <w:color w:val="000000" w:themeColor="text1"/>
                <w:sz w:val="22"/>
                <w:szCs w:val="22"/>
              </w:rPr>
              <w:t xml:space="preserve"> oraz standardowego trybu pracy urządzenia – umożliwiającego wykorzystanie wszystkich dostępnych funkcjonalności.</w:t>
            </w:r>
          </w:p>
        </w:tc>
      </w:tr>
      <w:tr w:rsidR="00C80DB4" w:rsidRPr="00D95E48" w14:paraId="66F96A08" w14:textId="77777777" w:rsidTr="00C80DB4">
        <w:trPr>
          <w:jc w:val="center"/>
        </w:trPr>
        <w:tc>
          <w:tcPr>
            <w:tcW w:w="456" w:type="pct"/>
          </w:tcPr>
          <w:p w14:paraId="0F2963E3"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1E9B10A" w14:textId="77777777" w:rsidR="00C80DB4" w:rsidRPr="00D95E48" w:rsidRDefault="00C80DB4" w:rsidP="00B72756">
            <w:pPr>
              <w:spacing w:after="0"/>
              <w:contextualSpacing/>
              <w:jc w:val="both"/>
              <w:rPr>
                <w:rFonts w:ascii="Fira Sans Condensed" w:hAnsi="Fira Sans Condensed" w:cstheme="minorHAnsi"/>
                <w:sz w:val="20"/>
                <w:szCs w:val="20"/>
              </w:rPr>
            </w:pPr>
            <w:r w:rsidRPr="00D95E48">
              <w:rPr>
                <w:rFonts w:ascii="Fira Sans Condensed" w:hAnsi="Fira Sans Condensed" w:cs="Times New Roman"/>
              </w:rPr>
              <w:t xml:space="preserve">Urządzenie musi umożliwiać podział na logiczne części. Dane znajdujące się w każdej logicznej części muszą być między sobą </w:t>
            </w:r>
            <w:proofErr w:type="spellStart"/>
            <w:r w:rsidRPr="00D95E48">
              <w:rPr>
                <w:rFonts w:ascii="Fira Sans Condensed" w:hAnsi="Fira Sans Condensed" w:cs="Times New Roman"/>
              </w:rPr>
              <w:t>deduplikowane</w:t>
            </w:r>
            <w:proofErr w:type="spellEnd"/>
            <w:r w:rsidRPr="00D95E48">
              <w:rPr>
                <w:rFonts w:ascii="Fira Sans Condensed" w:hAnsi="Fira Sans Condensed" w:cs="Times New Roman"/>
              </w:rPr>
              <w:t xml:space="preserve"> (globalna </w:t>
            </w:r>
            <w:proofErr w:type="spellStart"/>
            <w:r w:rsidRPr="00D95E48">
              <w:rPr>
                <w:rFonts w:ascii="Fira Sans Condensed" w:hAnsi="Fira Sans Condensed" w:cs="Times New Roman"/>
              </w:rPr>
              <w:t>deduplikacja</w:t>
            </w:r>
            <w:proofErr w:type="spellEnd"/>
            <w:r w:rsidRPr="00D95E48">
              <w:rPr>
                <w:rFonts w:ascii="Fira Sans Condensed" w:hAnsi="Fira Sans Condensed" w:cs="Times New Roman"/>
              </w:rPr>
              <w:t xml:space="preserve"> między logicznymi częściami urządzenia).</w:t>
            </w:r>
          </w:p>
        </w:tc>
      </w:tr>
      <w:tr w:rsidR="00C80DB4" w:rsidRPr="00D95E48" w14:paraId="5F42F21B" w14:textId="77777777" w:rsidTr="00C80DB4">
        <w:trPr>
          <w:jc w:val="center"/>
        </w:trPr>
        <w:tc>
          <w:tcPr>
            <w:tcW w:w="456" w:type="pct"/>
          </w:tcPr>
          <w:p w14:paraId="0965B3FD"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DB6A6C9" w14:textId="77777777" w:rsidR="00C80DB4" w:rsidRPr="00D95E48" w:rsidRDefault="00C80DB4" w:rsidP="00B72756">
            <w:pPr>
              <w:suppressAutoHyphens/>
              <w:spacing w:after="0" w:line="360" w:lineRule="auto"/>
              <w:jc w:val="both"/>
              <w:rPr>
                <w:rFonts w:ascii="Fira Sans Condensed" w:hAnsi="Fira Sans Condensed" w:cstheme="minorHAnsi"/>
                <w:sz w:val="20"/>
                <w:szCs w:val="20"/>
              </w:rPr>
            </w:pPr>
            <w:r w:rsidRPr="00D95E48">
              <w:rPr>
                <w:rFonts w:ascii="Fira Sans Condensed" w:hAnsi="Fira Sans Condensed" w:cs="Times New Roman"/>
              </w:rPr>
              <w:t>Urządzenie musi mieć możliwość podziału na minimum 10 logicznych części pracujących równolegle. Producent musi oficjalnie wspierać pracę minimum 10 logicznych części pracujących równolegle z pełną wydajnością urządzenia.</w:t>
            </w:r>
          </w:p>
        </w:tc>
      </w:tr>
      <w:tr w:rsidR="00C80DB4" w:rsidRPr="00D95E48" w14:paraId="64B1874A" w14:textId="77777777" w:rsidTr="00C80DB4">
        <w:trPr>
          <w:jc w:val="center"/>
        </w:trPr>
        <w:tc>
          <w:tcPr>
            <w:tcW w:w="456" w:type="pct"/>
          </w:tcPr>
          <w:p w14:paraId="264ED007"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388F5B55" w14:textId="77777777" w:rsidR="00C80DB4" w:rsidRPr="00D95E48" w:rsidRDefault="00C80DB4" w:rsidP="00B72756">
            <w:pPr>
              <w:spacing w:after="0"/>
              <w:contextualSpacing/>
              <w:jc w:val="both"/>
              <w:rPr>
                <w:rFonts w:ascii="Fira Sans Condensed" w:hAnsi="Fira Sans Condensed" w:cstheme="minorHAnsi"/>
                <w:sz w:val="20"/>
                <w:szCs w:val="20"/>
              </w:rPr>
            </w:pPr>
            <w:r w:rsidRPr="00D95E48">
              <w:rPr>
                <w:rFonts w:ascii="Fira Sans Condensed" w:hAnsi="Fira Sans Condensed" w:cs="Times New Roman"/>
              </w:rPr>
              <w:t xml:space="preserve">Dla każdej z w/w logicznych części oferowanego urządzenia musi być możliwość zdefiniowania oddzielnego użytkownika zarządzającego daną logiczną częścią </w:t>
            </w:r>
            <w:proofErr w:type="spellStart"/>
            <w:r w:rsidRPr="00D95E48">
              <w:rPr>
                <w:rFonts w:ascii="Fira Sans Condensed" w:hAnsi="Fira Sans Condensed" w:cs="Times New Roman"/>
              </w:rPr>
              <w:t>deduplikatora</w:t>
            </w:r>
            <w:proofErr w:type="spellEnd"/>
            <w:r w:rsidRPr="00D95E48">
              <w:rPr>
                <w:rFonts w:ascii="Fira Sans Condensed" w:hAnsi="Fira Sans Condensed" w:cs="Times New Roman"/>
              </w:rPr>
              <w:t>. Użytkownicy zarządzający logiczną częścią A muszą widzieć tylko i wyłącznie zasoby logicznej części A i nie mogą widzieć żadnych innych zasobów oferowanego urządzenia.</w:t>
            </w:r>
          </w:p>
        </w:tc>
      </w:tr>
      <w:tr w:rsidR="00C80DB4" w:rsidRPr="00D95E48" w14:paraId="4DA15BD0" w14:textId="77777777" w:rsidTr="00C80DB4">
        <w:trPr>
          <w:jc w:val="center"/>
        </w:trPr>
        <w:tc>
          <w:tcPr>
            <w:tcW w:w="456" w:type="pct"/>
          </w:tcPr>
          <w:p w14:paraId="09A00252"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5A85AE7F" w14:textId="77777777" w:rsidR="00C80DB4" w:rsidRPr="00D95E48" w:rsidRDefault="00C80DB4" w:rsidP="00B72756">
            <w:pPr>
              <w:spacing w:after="0"/>
              <w:contextualSpacing/>
              <w:jc w:val="both"/>
              <w:rPr>
                <w:rFonts w:ascii="Fira Sans Condensed" w:hAnsi="Fira Sans Condensed" w:cs="Times New Roman"/>
              </w:rPr>
            </w:pPr>
            <w:r w:rsidRPr="00D95E48">
              <w:rPr>
                <w:rFonts w:ascii="Fira Sans Condensed" w:hAnsi="Fira Sans Condensed" w:cs="Times New Roman"/>
              </w:rPr>
              <w:t>Wymagana możliwość zaprezentowania każdej z logicznych części oferowanego urządzenia, jako niezależnego urządzenia dostępnego za pośrednictwem:</w:t>
            </w:r>
          </w:p>
          <w:p w14:paraId="55842C81" w14:textId="77777777" w:rsidR="00C80DB4" w:rsidRPr="00D95E48" w:rsidRDefault="00C80DB4" w:rsidP="00D95E48">
            <w:pPr>
              <w:pStyle w:val="Akapitzlist"/>
              <w:numPr>
                <w:ilvl w:val="0"/>
                <w:numId w:val="190"/>
              </w:numPr>
              <w:suppressAutoHyphens/>
              <w:spacing w:after="0" w:line="360" w:lineRule="auto"/>
              <w:jc w:val="both"/>
              <w:rPr>
                <w:rFonts w:ascii="Fira Sans Condensed" w:hAnsi="Fira Sans Condensed"/>
              </w:rPr>
            </w:pPr>
            <w:r w:rsidRPr="00D95E48">
              <w:rPr>
                <w:rFonts w:ascii="Fira Sans Condensed" w:hAnsi="Fira Sans Condensed"/>
              </w:rPr>
              <w:t>CIFS</w:t>
            </w:r>
          </w:p>
          <w:p w14:paraId="4AAC400E" w14:textId="77777777" w:rsidR="00C80DB4" w:rsidRPr="00D95E48" w:rsidRDefault="00C80DB4" w:rsidP="00D95E48">
            <w:pPr>
              <w:pStyle w:val="Akapitzlist"/>
              <w:numPr>
                <w:ilvl w:val="0"/>
                <w:numId w:val="190"/>
              </w:numPr>
              <w:suppressAutoHyphens/>
              <w:spacing w:after="0" w:line="360" w:lineRule="auto"/>
              <w:jc w:val="both"/>
              <w:rPr>
                <w:rFonts w:ascii="Fira Sans Condensed" w:hAnsi="Fira Sans Condensed"/>
              </w:rPr>
            </w:pPr>
            <w:r w:rsidRPr="00D95E48">
              <w:rPr>
                <w:rFonts w:ascii="Fira Sans Condensed" w:hAnsi="Fira Sans Condensed"/>
              </w:rPr>
              <w:t>NFS</w:t>
            </w:r>
          </w:p>
          <w:p w14:paraId="4D224834" w14:textId="77777777" w:rsidR="00C80DB4" w:rsidRPr="00D95E48" w:rsidRDefault="00C80DB4" w:rsidP="00D95E48">
            <w:pPr>
              <w:pStyle w:val="Akapitzlist"/>
              <w:numPr>
                <w:ilvl w:val="0"/>
                <w:numId w:val="190"/>
              </w:numPr>
              <w:suppressAutoHyphens/>
              <w:spacing w:after="0" w:line="360" w:lineRule="auto"/>
              <w:jc w:val="both"/>
              <w:rPr>
                <w:rFonts w:ascii="Fira Sans Condensed" w:hAnsi="Fira Sans Condensed" w:cstheme="minorHAnsi"/>
                <w:sz w:val="20"/>
                <w:szCs w:val="20"/>
              </w:rPr>
            </w:pPr>
            <w:r w:rsidRPr="00D95E48">
              <w:rPr>
                <w:rFonts w:ascii="Fira Sans Condensed" w:hAnsi="Fira Sans Condensed"/>
              </w:rPr>
              <w:t>VTL</w:t>
            </w:r>
          </w:p>
          <w:p w14:paraId="3738DB0B" w14:textId="77777777" w:rsidR="00C80DB4" w:rsidRPr="00D95E48" w:rsidRDefault="00C80DB4" w:rsidP="00D95E48">
            <w:pPr>
              <w:pStyle w:val="Akapitzlist"/>
              <w:numPr>
                <w:ilvl w:val="0"/>
                <w:numId w:val="190"/>
              </w:numPr>
              <w:suppressAutoHyphens/>
              <w:spacing w:after="0" w:line="360" w:lineRule="auto"/>
              <w:jc w:val="both"/>
              <w:rPr>
                <w:rFonts w:ascii="Fira Sans Condensed" w:hAnsi="Fira Sans Condensed" w:cstheme="minorHAnsi"/>
                <w:sz w:val="20"/>
                <w:szCs w:val="20"/>
              </w:rPr>
            </w:pPr>
            <w:proofErr w:type="spellStart"/>
            <w:r w:rsidRPr="00D95E48">
              <w:rPr>
                <w:rFonts w:ascii="Fira Sans Condensed" w:hAnsi="Fira Sans Condensed"/>
              </w:rPr>
              <w:t>deduplikacja</w:t>
            </w:r>
            <w:proofErr w:type="spellEnd"/>
            <w:r w:rsidRPr="00D95E48">
              <w:rPr>
                <w:rFonts w:ascii="Fira Sans Condensed" w:hAnsi="Fira Sans Condensed"/>
              </w:rPr>
              <w:t xml:space="preserve"> na źródle</w:t>
            </w:r>
          </w:p>
        </w:tc>
      </w:tr>
      <w:tr w:rsidR="00C80DB4" w:rsidRPr="00D95E48" w14:paraId="12D260E4" w14:textId="77777777" w:rsidTr="00C80DB4">
        <w:trPr>
          <w:jc w:val="center"/>
        </w:trPr>
        <w:tc>
          <w:tcPr>
            <w:tcW w:w="456" w:type="pct"/>
          </w:tcPr>
          <w:p w14:paraId="424C29FB"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7EF35FD7" w14:textId="77777777" w:rsidR="00C80DB4" w:rsidRPr="00D95E48" w:rsidRDefault="00C80DB4" w:rsidP="00B72756">
            <w:pPr>
              <w:spacing w:after="0"/>
              <w:contextualSpacing/>
              <w:jc w:val="both"/>
              <w:rPr>
                <w:rFonts w:ascii="Fira Sans Condensed" w:hAnsi="Fira Sans Condensed" w:cs="Times New Roman"/>
                <w:color w:val="000000" w:themeColor="text1"/>
              </w:rPr>
            </w:pPr>
            <w:r w:rsidRPr="00D95E48">
              <w:rPr>
                <w:rFonts w:ascii="Fira Sans Condensed" w:hAnsi="Fira Sans Condensed" w:cs="Times New Roman"/>
                <w:color w:val="000000" w:themeColor="text1"/>
              </w:rPr>
              <w:t>Urządzenie musi umożliwiać zdefiniowanie blokady skasowania danych (funkcjonalność WORM). Blokada skasowania danych musi chronić plik w zdefiniowanym czasie przed usunięciem pliku, modyfikacją pliku.</w:t>
            </w:r>
          </w:p>
          <w:p w14:paraId="59B0BD41" w14:textId="77777777" w:rsidR="00C80DB4" w:rsidRPr="00D95E48" w:rsidRDefault="00C80DB4" w:rsidP="00B72756">
            <w:pPr>
              <w:spacing w:after="0"/>
              <w:contextualSpacing/>
              <w:jc w:val="both"/>
              <w:rPr>
                <w:rFonts w:ascii="Fira Sans Condensed" w:hAnsi="Fira Sans Condensed" w:cs="Times New Roman"/>
                <w:color w:val="000000" w:themeColor="text1"/>
              </w:rPr>
            </w:pPr>
            <w:r w:rsidRPr="00D95E48">
              <w:rPr>
                <w:rFonts w:ascii="Fira Sans Condensed" w:hAnsi="Fira Sans Condensed" w:cs="Times New Roman"/>
                <w:color w:val="000000" w:themeColor="text1"/>
              </w:rPr>
              <w:t>Blokada skasowania danych musi działać w dwóch trybach (do wyboru przez administratora):</w:t>
            </w:r>
          </w:p>
          <w:p w14:paraId="6C595415" w14:textId="77777777" w:rsidR="00C80DB4" w:rsidRPr="00D95E48" w:rsidRDefault="00C80DB4" w:rsidP="00D95E48">
            <w:pPr>
              <w:pStyle w:val="Akapitzlist"/>
              <w:numPr>
                <w:ilvl w:val="0"/>
                <w:numId w:val="193"/>
              </w:numPr>
              <w:suppressAutoHyphens/>
              <w:spacing w:after="0" w:line="360" w:lineRule="auto"/>
              <w:jc w:val="both"/>
              <w:rPr>
                <w:rFonts w:ascii="Fira Sans Condensed" w:hAnsi="Fira Sans Condensed"/>
                <w:color w:val="000000" w:themeColor="text1"/>
              </w:rPr>
            </w:pPr>
            <w:r w:rsidRPr="00D95E48">
              <w:rPr>
                <w:rFonts w:ascii="Fira Sans Condensed" w:hAnsi="Fira Sans Condensed"/>
                <w:color w:val="000000" w:themeColor="text1"/>
              </w:rPr>
              <w:t>Możliwość zdjęcia blokady przed upływem ważności danych</w:t>
            </w:r>
          </w:p>
          <w:p w14:paraId="39FB91EE" w14:textId="77777777" w:rsidR="00C80DB4" w:rsidRPr="00D95E48" w:rsidRDefault="00C80DB4" w:rsidP="00D95E48">
            <w:pPr>
              <w:pStyle w:val="Akapitzlist"/>
              <w:numPr>
                <w:ilvl w:val="0"/>
                <w:numId w:val="193"/>
              </w:numPr>
              <w:suppressAutoHyphens/>
              <w:spacing w:after="0" w:line="360" w:lineRule="auto"/>
              <w:jc w:val="both"/>
              <w:rPr>
                <w:rFonts w:ascii="Fira Sans Condensed" w:hAnsi="Fira Sans Condensed"/>
                <w:color w:val="000000" w:themeColor="text1"/>
              </w:rPr>
            </w:pPr>
            <w:r w:rsidRPr="00D95E48">
              <w:rPr>
                <w:rFonts w:ascii="Fira Sans Condensed" w:hAnsi="Fira Sans Condensed"/>
                <w:color w:val="000000" w:themeColor="text1"/>
              </w:rPr>
              <w:t>Brak możliwości zdjęcia blokady przed upływem ważności danych (COMPLIANCE), w tym wypadku wymagane wsparcie norm SEC 17a-4(f) oraz ISO Standard 15489-1 w zakresie ochrony danych</w:t>
            </w:r>
          </w:p>
          <w:p w14:paraId="031A2B4F" w14:textId="77777777" w:rsidR="00C80DB4" w:rsidRPr="00D95E48" w:rsidRDefault="00C80DB4" w:rsidP="00B72756">
            <w:pPr>
              <w:spacing w:after="0"/>
              <w:contextualSpacing/>
              <w:rPr>
                <w:rFonts w:ascii="Fira Sans Condensed" w:hAnsi="Fira Sans Condensed"/>
                <w:color w:val="000000" w:themeColor="text1"/>
              </w:rPr>
            </w:pPr>
            <w:r w:rsidRPr="00D95E48">
              <w:rPr>
                <w:rFonts w:ascii="Fira Sans Condensed" w:hAnsi="Fira Sans Condensed"/>
                <w:color w:val="000000" w:themeColor="text1"/>
              </w:rPr>
              <w:t>Licencje na blokadę usunięcia/zmiany przechowywanych plików muszą być dostarczone wraz z urządzeniem.</w:t>
            </w:r>
          </w:p>
          <w:p w14:paraId="1DFC32FE" w14:textId="77777777" w:rsidR="00C80DB4" w:rsidRPr="00D95E48" w:rsidRDefault="00C80DB4" w:rsidP="00B72756">
            <w:pPr>
              <w:spacing w:after="0"/>
              <w:rPr>
                <w:rFonts w:ascii="Fira Sans Condensed" w:hAnsi="Fira Sans Condensed" w:cstheme="minorHAnsi"/>
                <w:sz w:val="20"/>
                <w:szCs w:val="20"/>
              </w:rPr>
            </w:pPr>
            <w:r w:rsidRPr="00D95E48">
              <w:rPr>
                <w:rFonts w:ascii="Fira Sans Condensed" w:hAnsi="Fira Sans Condensed"/>
                <w:bCs/>
                <w:color w:val="000000" w:themeColor="text1"/>
              </w:rPr>
              <w:t xml:space="preserve">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w:t>
            </w:r>
            <w:proofErr w:type="spellStart"/>
            <w:r w:rsidRPr="00D95E48">
              <w:rPr>
                <w:rFonts w:ascii="Fira Sans Condensed" w:hAnsi="Fira Sans Condensed"/>
                <w:bCs/>
                <w:color w:val="000000" w:themeColor="text1"/>
              </w:rPr>
              <w:t>SnapShot</w:t>
            </w:r>
            <w:proofErr w:type="spellEnd"/>
            <w:r w:rsidRPr="00D95E48">
              <w:rPr>
                <w:rFonts w:ascii="Fira Sans Condensed" w:hAnsi="Fira Sans Condensed"/>
                <w:bCs/>
                <w:color w:val="000000" w:themeColor="text1"/>
              </w:rPr>
              <w:t xml:space="preserve">. </w:t>
            </w:r>
          </w:p>
        </w:tc>
      </w:tr>
      <w:tr w:rsidR="00C80DB4" w:rsidRPr="00D95E48" w14:paraId="7706C62A" w14:textId="77777777" w:rsidTr="00C80DB4">
        <w:trPr>
          <w:jc w:val="center"/>
        </w:trPr>
        <w:tc>
          <w:tcPr>
            <w:tcW w:w="456" w:type="pct"/>
          </w:tcPr>
          <w:p w14:paraId="2BDBB46A"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26A51915" w14:textId="77777777" w:rsidR="00C80DB4" w:rsidRPr="00D95E48" w:rsidRDefault="00C80DB4" w:rsidP="00B72756">
            <w:pPr>
              <w:spacing w:after="0"/>
              <w:contextualSpacing/>
              <w:jc w:val="both"/>
              <w:rPr>
                <w:rFonts w:ascii="Fira Sans Condensed" w:hAnsi="Fira Sans Condensed" w:cs="Times New Roman"/>
              </w:rPr>
            </w:pPr>
            <w:r w:rsidRPr="00D95E48">
              <w:rPr>
                <w:rFonts w:ascii="Fira Sans Condensed" w:hAnsi="Fira Sans Condensed" w:cs="Times New Roman"/>
              </w:rPr>
              <w:t xml:space="preserve">Urządzenie musi mieć możliwość przechowywania danych </w:t>
            </w:r>
            <w:proofErr w:type="spellStart"/>
            <w:r w:rsidRPr="00D95E48">
              <w:rPr>
                <w:rFonts w:ascii="Fira Sans Condensed" w:hAnsi="Fira Sans Condensed" w:cs="Times New Roman"/>
              </w:rPr>
              <w:t>niezmienialnych</w:t>
            </w:r>
            <w:proofErr w:type="spellEnd"/>
            <w:r w:rsidRPr="00D95E48">
              <w:rPr>
                <w:rFonts w:ascii="Fira Sans Condensed" w:hAnsi="Fira Sans Condensed" w:cs="Times New Roman"/>
              </w:rPr>
              <w:t>:</w:t>
            </w:r>
          </w:p>
          <w:p w14:paraId="26BFF48D" w14:textId="77777777" w:rsidR="00C80DB4" w:rsidRPr="00D95E48" w:rsidRDefault="00C80DB4" w:rsidP="00D95E48">
            <w:pPr>
              <w:pStyle w:val="Akapitzlist"/>
              <w:numPr>
                <w:ilvl w:val="0"/>
                <w:numId w:val="190"/>
              </w:numPr>
              <w:suppressAutoHyphens/>
              <w:spacing w:after="0" w:line="360" w:lineRule="auto"/>
              <w:jc w:val="both"/>
              <w:rPr>
                <w:rFonts w:ascii="Fira Sans Condensed" w:hAnsi="Fira Sans Condensed"/>
              </w:rPr>
            </w:pPr>
            <w:r w:rsidRPr="00D95E48">
              <w:rPr>
                <w:rFonts w:ascii="Fira Sans Condensed" w:hAnsi="Fira Sans Condensed"/>
              </w:rPr>
              <w:t>Video</w:t>
            </w:r>
          </w:p>
          <w:p w14:paraId="2D15885C" w14:textId="77777777" w:rsidR="00C80DB4" w:rsidRPr="00D95E48" w:rsidRDefault="00C80DB4" w:rsidP="00D95E48">
            <w:pPr>
              <w:pStyle w:val="Akapitzlist"/>
              <w:numPr>
                <w:ilvl w:val="0"/>
                <w:numId w:val="190"/>
              </w:numPr>
              <w:suppressAutoHyphens/>
              <w:spacing w:after="0" w:line="360" w:lineRule="auto"/>
              <w:jc w:val="both"/>
              <w:rPr>
                <w:rFonts w:ascii="Fira Sans Condensed" w:hAnsi="Fira Sans Condensed"/>
              </w:rPr>
            </w:pPr>
            <w:r w:rsidRPr="00D95E48">
              <w:rPr>
                <w:rFonts w:ascii="Fira Sans Condensed" w:hAnsi="Fira Sans Condensed"/>
              </w:rPr>
              <w:t>Grafika</w:t>
            </w:r>
          </w:p>
          <w:p w14:paraId="2E1D01AC" w14:textId="77777777" w:rsidR="00C80DB4" w:rsidRPr="00D95E48" w:rsidRDefault="00C80DB4" w:rsidP="00D95E48">
            <w:pPr>
              <w:pStyle w:val="Akapitzlist"/>
              <w:numPr>
                <w:ilvl w:val="0"/>
                <w:numId w:val="190"/>
              </w:numPr>
              <w:suppressAutoHyphens/>
              <w:spacing w:after="0" w:line="360" w:lineRule="auto"/>
              <w:jc w:val="both"/>
              <w:rPr>
                <w:rFonts w:ascii="Fira Sans Condensed" w:hAnsi="Fira Sans Condensed"/>
              </w:rPr>
            </w:pPr>
            <w:r w:rsidRPr="00D95E48">
              <w:rPr>
                <w:rFonts w:ascii="Fira Sans Condensed" w:hAnsi="Fira Sans Condensed"/>
              </w:rPr>
              <w:t>Nagrania dźwiękowe</w:t>
            </w:r>
          </w:p>
          <w:p w14:paraId="29D5EB91" w14:textId="77777777" w:rsidR="00C80DB4" w:rsidRPr="00D95E48" w:rsidRDefault="00C80DB4" w:rsidP="00D95E48">
            <w:pPr>
              <w:pStyle w:val="Akapitzlist"/>
              <w:numPr>
                <w:ilvl w:val="0"/>
                <w:numId w:val="190"/>
              </w:numPr>
              <w:suppressAutoHyphens/>
              <w:spacing w:after="0" w:line="360" w:lineRule="auto"/>
              <w:jc w:val="both"/>
              <w:rPr>
                <w:rFonts w:ascii="Fira Sans Condensed" w:hAnsi="Fira Sans Condensed"/>
              </w:rPr>
            </w:pPr>
            <w:r w:rsidRPr="00D95E48">
              <w:rPr>
                <w:rFonts w:ascii="Fira Sans Condensed" w:hAnsi="Fira Sans Condensed"/>
              </w:rPr>
              <w:t>Pliki pdf</w:t>
            </w:r>
          </w:p>
          <w:p w14:paraId="0EBAE97A" w14:textId="77777777" w:rsidR="00C80DB4" w:rsidRPr="00D95E48" w:rsidRDefault="00C80DB4" w:rsidP="00B72756">
            <w:pPr>
              <w:spacing w:after="0"/>
              <w:ind w:left="45"/>
              <w:contextualSpacing/>
              <w:rPr>
                <w:rFonts w:ascii="Fira Sans Condensed" w:hAnsi="Fira Sans Condensed" w:cstheme="minorHAnsi"/>
                <w:sz w:val="20"/>
                <w:szCs w:val="20"/>
              </w:rPr>
            </w:pPr>
            <w:r w:rsidRPr="00D95E48">
              <w:rPr>
                <w:rFonts w:ascii="Fira Sans Condensed" w:hAnsi="Fira Sans Condensed"/>
              </w:rPr>
              <w:t>na udziałach CIFS/NFS.</w:t>
            </w:r>
          </w:p>
        </w:tc>
      </w:tr>
      <w:tr w:rsidR="00C80DB4" w:rsidRPr="00D95E48" w14:paraId="25344F5F" w14:textId="77777777" w:rsidTr="00C80DB4">
        <w:trPr>
          <w:jc w:val="center"/>
        </w:trPr>
        <w:tc>
          <w:tcPr>
            <w:tcW w:w="456" w:type="pct"/>
          </w:tcPr>
          <w:p w14:paraId="59ED2202"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793E7E2A" w14:textId="77777777" w:rsidR="00C80DB4" w:rsidRPr="00D95E48" w:rsidRDefault="00C80DB4" w:rsidP="00B72756">
            <w:pPr>
              <w:spacing w:after="0"/>
              <w:contextualSpacing/>
              <w:rPr>
                <w:rFonts w:ascii="Fira Sans Condensed" w:hAnsi="Fira Sans Condensed" w:cstheme="minorHAnsi"/>
                <w:sz w:val="20"/>
                <w:szCs w:val="20"/>
              </w:rPr>
            </w:pPr>
            <w:r w:rsidRPr="00D95E48">
              <w:rPr>
                <w:rFonts w:ascii="Fira Sans Condensed" w:hAnsi="Fira Sans Condensed" w:cs="Times New Roman"/>
              </w:rPr>
              <w:t xml:space="preserve">Urządzenie musi weryfikować dane po zapisie </w:t>
            </w:r>
            <w:r w:rsidRPr="00D95E48">
              <w:rPr>
                <w:rFonts w:ascii="Fira Sans Condensed" w:eastAsia="Times New Roman" w:hAnsi="Fira Sans Condensed" w:cs="Times New Roman"/>
              </w:rPr>
              <w:t xml:space="preserve">(nie chodzi o ew. weryfikację danych indeksowych generowanych przez urządzenie  ale o weryfikację wszystkich zabezpieczanych danych </w:t>
            </w:r>
            <w:proofErr w:type="spellStart"/>
            <w:r w:rsidRPr="00D95E48">
              <w:rPr>
                <w:rFonts w:ascii="Fira Sans Condensed" w:eastAsia="Times New Roman" w:hAnsi="Fira Sans Condensed" w:cs="Times New Roman"/>
              </w:rPr>
              <w:t>backup’owych</w:t>
            </w:r>
            <w:proofErr w:type="spellEnd"/>
            <w:r w:rsidRPr="00D95E48">
              <w:rPr>
                <w:rFonts w:ascii="Fira Sans Condensed" w:eastAsia="Times New Roman" w:hAnsi="Fira Sans Condensed" w:cs="Times New Roman"/>
              </w:rPr>
              <w:t>)</w:t>
            </w:r>
            <w:r w:rsidRPr="00D95E48">
              <w:rPr>
                <w:rFonts w:ascii="Fira Sans Condensed" w:hAnsi="Fira Sans Condensed" w:cs="Times New Roman"/>
              </w:rPr>
              <w:t xml:space="preserve">. Każda zapisana na dyskach porcja danych  musi być odczytana i porównana z danymi otrzymanymi przez urządzenie. </w:t>
            </w:r>
            <w:r w:rsidRPr="00D95E48">
              <w:rPr>
                <w:rFonts w:ascii="Fira Sans Condensed" w:eastAsia="Times New Roman" w:hAnsi="Fira Sans Condensed" w:cs="Times New Roman"/>
              </w:rPr>
              <w:t>Powyższa weryfikacja musi być realizowana w locie, czyli przed usunięciem z pamięci oryginalnych danych (otrzymanych z aplikacji backupowej), musi być realizowana w trybie ciągłym (a nie ad-hoc), wymagane parametry wydajnościowe urządzenia  muszą uwzględniać  tę funkcjonalność.</w:t>
            </w:r>
          </w:p>
        </w:tc>
      </w:tr>
      <w:tr w:rsidR="00C80DB4" w:rsidRPr="00D95E48" w14:paraId="50AE6067" w14:textId="77777777" w:rsidTr="00C80DB4">
        <w:trPr>
          <w:jc w:val="center"/>
        </w:trPr>
        <w:tc>
          <w:tcPr>
            <w:tcW w:w="456" w:type="pct"/>
          </w:tcPr>
          <w:p w14:paraId="62D5BFC2"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3D2A63EC"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Urządzenie musi automatycznie usuwać przeterminowane dane (bloki danych nie należące do backupów o aktualnej retencji) w procesie czyszczenia. </w:t>
            </w:r>
          </w:p>
        </w:tc>
      </w:tr>
      <w:tr w:rsidR="00C80DB4" w:rsidRPr="00D95E48" w14:paraId="7DC601A1" w14:textId="77777777" w:rsidTr="00C80DB4">
        <w:trPr>
          <w:jc w:val="center"/>
        </w:trPr>
        <w:tc>
          <w:tcPr>
            <w:tcW w:w="456" w:type="pct"/>
          </w:tcPr>
          <w:p w14:paraId="4CB537F1"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5F30014D"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Proces usuwania przeterminowanych danych (czyszczenia) nie może uniemożliwiać pracy procesów backupu / odtwarzania danych (zapisu / odczytu danych z zewnątrz do systemu). </w:t>
            </w:r>
          </w:p>
        </w:tc>
      </w:tr>
      <w:tr w:rsidR="00C80DB4" w:rsidRPr="00D95E48" w14:paraId="25CEBCA4" w14:textId="77777777" w:rsidTr="00C80DB4">
        <w:trPr>
          <w:jc w:val="center"/>
        </w:trPr>
        <w:tc>
          <w:tcPr>
            <w:tcW w:w="456" w:type="pct"/>
          </w:tcPr>
          <w:p w14:paraId="30396FE8"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2686D8D8"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Wymagana możliwość zdefiniowania maksymalnego obciążenia urządzenia procesem usuwania przeterminowanych danych (poziomu obciążenia procesora.</w:t>
            </w:r>
          </w:p>
        </w:tc>
      </w:tr>
      <w:tr w:rsidR="00C80DB4" w:rsidRPr="00D95E48" w14:paraId="45C1923B" w14:textId="77777777" w:rsidTr="00C80DB4">
        <w:trPr>
          <w:jc w:val="center"/>
        </w:trPr>
        <w:tc>
          <w:tcPr>
            <w:tcW w:w="456" w:type="pct"/>
          </w:tcPr>
          <w:p w14:paraId="0727A783"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17520E74"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Wymagana możliwość zdefiniowania harmonogramu wg. którego  wykonywany jest proces usuwania przeterminowanych danych (czyszczenia), realizowany równolegle z procesami backup/</w:t>
            </w:r>
            <w:proofErr w:type="spellStart"/>
            <w:r w:rsidRPr="00D95E48">
              <w:rPr>
                <w:rFonts w:ascii="Fira Sans Condensed" w:hAnsi="Fira Sans Condensed"/>
                <w:color w:val="auto"/>
                <w:sz w:val="22"/>
                <w:szCs w:val="22"/>
              </w:rPr>
              <w:t>restore</w:t>
            </w:r>
            <w:proofErr w:type="spellEnd"/>
            <w:r w:rsidRPr="00D95E48">
              <w:rPr>
                <w:rFonts w:ascii="Fira Sans Condensed" w:hAnsi="Fira Sans Condensed"/>
                <w:color w:val="auto"/>
                <w:sz w:val="22"/>
                <w:szCs w:val="22"/>
              </w:rPr>
              <w:t>/</w:t>
            </w:r>
            <w:proofErr w:type="spellStart"/>
            <w:r w:rsidRPr="00D95E48">
              <w:rPr>
                <w:rFonts w:ascii="Fira Sans Condensed" w:hAnsi="Fira Sans Condensed"/>
                <w:color w:val="auto"/>
                <w:sz w:val="22"/>
                <w:szCs w:val="22"/>
              </w:rPr>
              <w:t>replication</w:t>
            </w:r>
            <w:proofErr w:type="spellEnd"/>
            <w:r w:rsidRPr="00D95E48">
              <w:rPr>
                <w:rFonts w:ascii="Fira Sans Condensed" w:hAnsi="Fira Sans Condensed"/>
                <w:color w:val="auto"/>
                <w:sz w:val="22"/>
                <w:szCs w:val="22"/>
              </w:rPr>
              <w:t>.</w:t>
            </w:r>
          </w:p>
        </w:tc>
      </w:tr>
      <w:tr w:rsidR="00C80DB4" w:rsidRPr="00D95E48" w14:paraId="7747F78F" w14:textId="77777777" w:rsidTr="00C80DB4">
        <w:trPr>
          <w:jc w:val="center"/>
        </w:trPr>
        <w:tc>
          <w:tcPr>
            <w:tcW w:w="456" w:type="pct"/>
          </w:tcPr>
          <w:p w14:paraId="2E13AADD"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38EBA6D"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Standardowa częstotliwość usuwania przeterminowanych danych (czyszczenie) nie powinna być większa niż 1 raz na tydzień - minimalizując czas w którym backupy/odtworzenia narażone są na spowolnienie.</w:t>
            </w:r>
          </w:p>
        </w:tc>
      </w:tr>
      <w:tr w:rsidR="00C80DB4" w:rsidRPr="00D95E48" w14:paraId="5AF035FD" w14:textId="77777777" w:rsidTr="00C80DB4">
        <w:trPr>
          <w:jc w:val="center"/>
        </w:trPr>
        <w:tc>
          <w:tcPr>
            <w:tcW w:w="456" w:type="pct"/>
          </w:tcPr>
          <w:p w14:paraId="1EF11F0A"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2340804D" w14:textId="77777777" w:rsidR="00C80DB4" w:rsidRPr="00D95E48" w:rsidRDefault="00C80DB4" w:rsidP="00B72756">
            <w:pPr>
              <w:spacing w:after="0"/>
              <w:rPr>
                <w:rFonts w:ascii="Fira Sans Condensed" w:hAnsi="Fira Sans Condensed" w:cstheme="minorHAnsi"/>
                <w:sz w:val="20"/>
                <w:szCs w:val="20"/>
              </w:rPr>
            </w:pPr>
            <w:r w:rsidRPr="00D95E48">
              <w:rPr>
                <w:rFonts w:ascii="Fira Sans Condensed" w:hAnsi="Fira Sans Condensed" w:cstheme="minorHAnsi"/>
              </w:rPr>
              <w:t>Urządzenie musi umożliwiać systemowo (wbudowana funkcjonalność) - realizację procesu pierwszego czyszczenia dopiero po przekroczeniu 75% zajętości oferowanej przestrzeni.</w:t>
            </w:r>
          </w:p>
        </w:tc>
      </w:tr>
      <w:tr w:rsidR="00C80DB4" w:rsidRPr="00D95E48" w14:paraId="2AB90372" w14:textId="77777777" w:rsidTr="00C80DB4">
        <w:trPr>
          <w:jc w:val="center"/>
        </w:trPr>
        <w:tc>
          <w:tcPr>
            <w:tcW w:w="456" w:type="pct"/>
          </w:tcPr>
          <w:p w14:paraId="4C5405CC"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E6F499C" w14:textId="77777777" w:rsidR="00C80DB4" w:rsidRPr="00D95E48" w:rsidRDefault="00C80DB4" w:rsidP="00B72756">
            <w:pPr>
              <w:pStyle w:val="Default"/>
              <w:jc w:val="both"/>
              <w:rPr>
                <w:rFonts w:ascii="Fira Sans Condensed" w:hAnsi="Fira Sans Condensed"/>
                <w:color w:val="auto"/>
                <w:sz w:val="22"/>
                <w:szCs w:val="22"/>
              </w:rPr>
            </w:pPr>
            <w:r w:rsidRPr="00D95E48">
              <w:rPr>
                <w:rFonts w:ascii="Fira Sans Condensed" w:hAnsi="Fira Sans Condensed"/>
                <w:color w:val="auto"/>
                <w:sz w:val="22"/>
                <w:szCs w:val="22"/>
              </w:rPr>
              <w:t>Urządzenie musi mieć możliwość zarządzania poprzez</w:t>
            </w:r>
          </w:p>
          <w:p w14:paraId="1E67D218" w14:textId="77777777" w:rsidR="00C80DB4" w:rsidRPr="00D95E48" w:rsidRDefault="00C80DB4" w:rsidP="00D95E48">
            <w:pPr>
              <w:pStyle w:val="Default"/>
              <w:numPr>
                <w:ilvl w:val="0"/>
                <w:numId w:val="190"/>
              </w:numPr>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Interfejs graficzny dostępny z przeglądarki internetowej</w:t>
            </w:r>
          </w:p>
          <w:p w14:paraId="0FF3B631" w14:textId="77777777" w:rsidR="00C80DB4" w:rsidRPr="00D95E48" w:rsidRDefault="00C80DB4" w:rsidP="00D95E48">
            <w:pPr>
              <w:pStyle w:val="Default"/>
              <w:numPr>
                <w:ilvl w:val="0"/>
                <w:numId w:val="190"/>
              </w:numPr>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Poprzez linię komend (CLI) dostępną z poziomu </w:t>
            </w:r>
            <w:proofErr w:type="spellStart"/>
            <w:r w:rsidRPr="00D95E48">
              <w:rPr>
                <w:rFonts w:ascii="Fira Sans Condensed" w:hAnsi="Fira Sans Condensed"/>
                <w:color w:val="auto"/>
                <w:sz w:val="22"/>
                <w:szCs w:val="22"/>
              </w:rPr>
              <w:t>ssh</w:t>
            </w:r>
            <w:proofErr w:type="spellEnd"/>
            <w:r w:rsidRPr="00D95E48">
              <w:rPr>
                <w:rFonts w:ascii="Fira Sans Condensed" w:hAnsi="Fira Sans Condensed"/>
                <w:color w:val="auto"/>
                <w:sz w:val="22"/>
                <w:szCs w:val="22"/>
              </w:rPr>
              <w:t xml:space="preserve"> (</w:t>
            </w:r>
            <w:proofErr w:type="spellStart"/>
            <w:r w:rsidRPr="00D95E48">
              <w:rPr>
                <w:rFonts w:ascii="Fira Sans Condensed" w:hAnsi="Fira Sans Condensed"/>
                <w:color w:val="auto"/>
                <w:sz w:val="22"/>
                <w:szCs w:val="22"/>
              </w:rPr>
              <w:t>secure</w:t>
            </w:r>
            <w:proofErr w:type="spellEnd"/>
            <w:r w:rsidRPr="00D95E48">
              <w:rPr>
                <w:rFonts w:ascii="Fira Sans Condensed" w:hAnsi="Fira Sans Condensed"/>
                <w:color w:val="auto"/>
                <w:sz w:val="22"/>
                <w:szCs w:val="22"/>
              </w:rPr>
              <w:t xml:space="preserve"> </w:t>
            </w:r>
            <w:proofErr w:type="spellStart"/>
            <w:r w:rsidRPr="00D95E48">
              <w:rPr>
                <w:rFonts w:ascii="Fira Sans Condensed" w:hAnsi="Fira Sans Condensed"/>
                <w:color w:val="auto"/>
                <w:sz w:val="22"/>
                <w:szCs w:val="22"/>
              </w:rPr>
              <w:t>shell</w:t>
            </w:r>
            <w:proofErr w:type="spellEnd"/>
            <w:r w:rsidRPr="00D95E48">
              <w:rPr>
                <w:rFonts w:ascii="Fira Sans Condensed" w:hAnsi="Fira Sans Condensed"/>
                <w:color w:val="auto"/>
                <w:sz w:val="22"/>
                <w:szCs w:val="22"/>
              </w:rPr>
              <w:t>)</w:t>
            </w:r>
          </w:p>
        </w:tc>
      </w:tr>
      <w:tr w:rsidR="00C80DB4" w:rsidRPr="00D95E48" w14:paraId="503BD515" w14:textId="77777777" w:rsidTr="00C80DB4">
        <w:trPr>
          <w:jc w:val="center"/>
        </w:trPr>
        <w:tc>
          <w:tcPr>
            <w:tcW w:w="456" w:type="pct"/>
          </w:tcPr>
          <w:p w14:paraId="16C60129"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5274614"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Oprogramowanie do zarządzania musi rezydować na oferowanym na urządzeniu </w:t>
            </w:r>
            <w:proofErr w:type="spellStart"/>
            <w:r w:rsidRPr="00D95E48">
              <w:rPr>
                <w:rFonts w:ascii="Fira Sans Condensed" w:hAnsi="Fira Sans Condensed"/>
                <w:color w:val="auto"/>
                <w:sz w:val="22"/>
                <w:szCs w:val="22"/>
              </w:rPr>
              <w:t>deduplikacyjnym</w:t>
            </w:r>
            <w:proofErr w:type="spellEnd"/>
            <w:r w:rsidRPr="00D95E48">
              <w:rPr>
                <w:rFonts w:ascii="Fira Sans Condensed" w:hAnsi="Fira Sans Condensed"/>
                <w:color w:val="auto"/>
                <w:sz w:val="22"/>
                <w:szCs w:val="22"/>
              </w:rPr>
              <w:t xml:space="preserve">. </w:t>
            </w:r>
          </w:p>
        </w:tc>
      </w:tr>
      <w:tr w:rsidR="00C80DB4" w:rsidRPr="00D95E48" w14:paraId="6D72D0F7" w14:textId="77777777" w:rsidTr="00C80DB4">
        <w:trPr>
          <w:jc w:val="center"/>
        </w:trPr>
        <w:tc>
          <w:tcPr>
            <w:tcW w:w="456" w:type="pct"/>
          </w:tcPr>
          <w:p w14:paraId="226A5BAD"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654BB58A"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Oferowane urządzenie musi mieć możliwość sprawdzenia pakietu </w:t>
            </w:r>
            <w:proofErr w:type="spellStart"/>
            <w:r w:rsidRPr="00D95E48">
              <w:rPr>
                <w:rFonts w:ascii="Fira Sans Condensed" w:hAnsi="Fira Sans Condensed"/>
                <w:color w:val="auto"/>
                <w:sz w:val="22"/>
                <w:szCs w:val="22"/>
              </w:rPr>
              <w:t>upgrade’ującego</w:t>
            </w:r>
            <w:proofErr w:type="spellEnd"/>
            <w:r w:rsidRPr="00D95E48">
              <w:rPr>
                <w:rFonts w:ascii="Fira Sans Condensed" w:hAnsi="Fira Sans Condensed"/>
                <w:color w:val="auto"/>
                <w:sz w:val="22"/>
                <w:szCs w:val="22"/>
              </w:rPr>
              <w:t xml:space="preserve"> </w:t>
            </w:r>
            <w:proofErr w:type="spellStart"/>
            <w:r w:rsidRPr="00D95E48">
              <w:rPr>
                <w:rFonts w:ascii="Fira Sans Condensed" w:hAnsi="Fira Sans Condensed"/>
                <w:color w:val="auto"/>
                <w:sz w:val="22"/>
                <w:szCs w:val="22"/>
              </w:rPr>
              <w:t>firmware</w:t>
            </w:r>
            <w:proofErr w:type="spellEnd"/>
            <w:r w:rsidRPr="00D95E48">
              <w:rPr>
                <w:rFonts w:ascii="Fira Sans Condensed" w:hAnsi="Fira Sans Condensed"/>
                <w:color w:val="auto"/>
                <w:sz w:val="22"/>
                <w:szCs w:val="22"/>
              </w:rPr>
              <w:t xml:space="preserve"> urządzenia (GUI lub CLI), to znaczy sprawdzenia czy nowa wersja systemu nie spowoduje problemów z urządzeniem.</w:t>
            </w:r>
          </w:p>
        </w:tc>
      </w:tr>
      <w:tr w:rsidR="00C80DB4" w:rsidRPr="00D95E48" w14:paraId="1ECA4E10" w14:textId="77777777" w:rsidTr="00C80DB4">
        <w:trPr>
          <w:jc w:val="center"/>
        </w:trPr>
        <w:tc>
          <w:tcPr>
            <w:tcW w:w="456" w:type="pct"/>
          </w:tcPr>
          <w:p w14:paraId="68C7810C"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48AEAA29"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 xml:space="preserve">Urządzenie musi być rozwiązaniem kompletnym, </w:t>
            </w:r>
            <w:proofErr w:type="spellStart"/>
            <w:r w:rsidRPr="00D95E48">
              <w:rPr>
                <w:rFonts w:ascii="Fira Sans Condensed" w:hAnsi="Fira Sans Condensed"/>
                <w:color w:val="auto"/>
                <w:sz w:val="22"/>
                <w:szCs w:val="22"/>
              </w:rPr>
              <w:t>appliancem</w:t>
            </w:r>
            <w:proofErr w:type="spellEnd"/>
            <w:r w:rsidRPr="00D95E48">
              <w:rPr>
                <w:rFonts w:ascii="Fira Sans Condensed" w:hAnsi="Fira Sans Condensed"/>
                <w:color w:val="auto"/>
                <w:sz w:val="22"/>
                <w:szCs w:val="22"/>
              </w:rPr>
              <w:t xml:space="preserve"> sprzętowym pochodzącym od jednego producenta. Zamawiający nie dopuszcza stosowania rozwiązań typu </w:t>
            </w:r>
            <w:proofErr w:type="spellStart"/>
            <w:r w:rsidRPr="00D95E48">
              <w:rPr>
                <w:rFonts w:ascii="Fira Sans Condensed" w:hAnsi="Fira Sans Condensed"/>
                <w:color w:val="auto"/>
                <w:sz w:val="22"/>
                <w:szCs w:val="22"/>
              </w:rPr>
              <w:t>gateway</w:t>
            </w:r>
            <w:proofErr w:type="spellEnd"/>
            <w:r w:rsidRPr="00D95E48">
              <w:rPr>
                <w:rFonts w:ascii="Fira Sans Condensed" w:hAnsi="Fira Sans Condensed"/>
                <w:color w:val="auto"/>
                <w:sz w:val="22"/>
                <w:szCs w:val="22"/>
              </w:rPr>
              <w:t>. Oferowany typ urządzenia musi być oficjalnie dostępne w ofercie producenta przed ukazaniem się niniejszego postępowania.</w:t>
            </w:r>
          </w:p>
        </w:tc>
      </w:tr>
      <w:tr w:rsidR="00C80DB4" w:rsidRPr="00D95E48" w14:paraId="70CA7E30" w14:textId="77777777" w:rsidTr="00C80DB4">
        <w:trPr>
          <w:jc w:val="center"/>
        </w:trPr>
        <w:tc>
          <w:tcPr>
            <w:tcW w:w="456" w:type="pct"/>
          </w:tcPr>
          <w:p w14:paraId="52218D1C" w14:textId="77777777" w:rsidR="00C80DB4" w:rsidRPr="00D95E48" w:rsidRDefault="00C80DB4" w:rsidP="00D95E48">
            <w:pPr>
              <w:pStyle w:val="Akapitzlist"/>
              <w:numPr>
                <w:ilvl w:val="0"/>
                <w:numId w:val="191"/>
              </w:numPr>
              <w:suppressAutoHyphens/>
              <w:spacing w:after="0" w:line="240" w:lineRule="auto"/>
              <w:ind w:left="284" w:hanging="284"/>
              <w:jc w:val="both"/>
              <w:rPr>
                <w:rFonts w:ascii="Fira Sans Condensed" w:hAnsi="Fira Sans Condensed" w:cstheme="minorHAnsi"/>
                <w:sz w:val="20"/>
                <w:szCs w:val="20"/>
              </w:rPr>
            </w:pPr>
          </w:p>
        </w:tc>
        <w:tc>
          <w:tcPr>
            <w:tcW w:w="4544" w:type="pct"/>
          </w:tcPr>
          <w:p w14:paraId="6C2F4815" w14:textId="77777777" w:rsidR="00C80DB4" w:rsidRPr="00D95E48" w:rsidRDefault="00C80DB4" w:rsidP="00B72756">
            <w:pPr>
              <w:pStyle w:val="Default"/>
              <w:jc w:val="both"/>
              <w:rPr>
                <w:rFonts w:ascii="Fira Sans Condensed" w:hAnsi="Fira Sans Condensed" w:cstheme="minorHAnsi"/>
                <w:color w:val="auto"/>
                <w:sz w:val="20"/>
                <w:szCs w:val="20"/>
              </w:rPr>
            </w:pPr>
            <w:r w:rsidRPr="00D95E48">
              <w:rPr>
                <w:rFonts w:ascii="Fira Sans Condensed" w:hAnsi="Fira Sans Condensed"/>
                <w:color w:val="auto"/>
                <w:sz w:val="22"/>
                <w:szCs w:val="22"/>
              </w:rPr>
              <w:t>Oferowane urządzenie powinno być objęte 3-y letnim wsparciem producenta, działającym w trybie zgłaszania awarii: 24x7 oraz reakcją NBD, uszkodzone nośniki dyskowe pozostają u Zamawiającego bez ponoszenia dodatkowych kosztów.</w:t>
            </w:r>
          </w:p>
        </w:tc>
      </w:tr>
    </w:tbl>
    <w:p w14:paraId="2357E330" w14:textId="77777777" w:rsidR="00D95E48" w:rsidRPr="00D95E48" w:rsidRDefault="00D95E48" w:rsidP="00D95E48">
      <w:pPr>
        <w:spacing w:after="0"/>
        <w:rPr>
          <w:rFonts w:ascii="Fira Sans Condensed" w:hAnsi="Fira Sans Condensed" w:cstheme="minorHAnsi"/>
          <w:sz w:val="20"/>
          <w:szCs w:val="20"/>
        </w:rPr>
      </w:pPr>
    </w:p>
    <w:p w14:paraId="7DB363B4" w14:textId="77777777" w:rsidR="00D95E48" w:rsidRPr="00D95E48" w:rsidRDefault="00D95E48" w:rsidP="00D95E48">
      <w:pPr>
        <w:spacing w:after="0"/>
        <w:rPr>
          <w:rFonts w:ascii="Fira Sans Condensed" w:hAnsi="Fira Sans Condensed" w:cstheme="minorHAnsi"/>
          <w:sz w:val="20"/>
          <w:szCs w:val="20"/>
        </w:rPr>
      </w:pPr>
    </w:p>
    <w:p w14:paraId="6604E43A" w14:textId="77777777" w:rsidR="00D95E48" w:rsidRPr="00D95E48" w:rsidRDefault="00D95E48" w:rsidP="00D95E48">
      <w:pPr>
        <w:spacing w:after="0" w:line="240" w:lineRule="auto"/>
        <w:rPr>
          <w:rFonts w:ascii="Fira Sans Condensed" w:hAnsi="Fira Sans Condensed" w:cstheme="minorHAnsi"/>
          <w:sz w:val="20"/>
          <w:szCs w:val="20"/>
          <w:u w:val="single"/>
        </w:rPr>
      </w:pPr>
      <w:r w:rsidRPr="00D95E48">
        <w:rPr>
          <w:rFonts w:ascii="Fira Sans Condensed" w:hAnsi="Fira Sans Condensed" w:cstheme="minorHAnsi"/>
          <w:b/>
          <w:bCs/>
          <w:sz w:val="20"/>
          <w:szCs w:val="20"/>
          <w:u w:val="single"/>
        </w:rPr>
        <w:t>Uwaga:</w:t>
      </w:r>
      <w:r w:rsidRPr="00D95E48">
        <w:rPr>
          <w:rFonts w:ascii="Fira Sans Condensed" w:hAnsi="Fira Sans Condensed" w:cstheme="minorHAnsi"/>
          <w:sz w:val="20"/>
          <w:szCs w:val="20"/>
          <w:u w:val="single"/>
        </w:rPr>
        <w:t xml:space="preserve"> </w:t>
      </w:r>
    </w:p>
    <w:p w14:paraId="64B47E61" w14:textId="77777777" w:rsidR="00D95E48" w:rsidRPr="00D95E48" w:rsidRDefault="00D95E48" w:rsidP="00D95E48">
      <w:pPr>
        <w:spacing w:after="0" w:line="240" w:lineRule="auto"/>
        <w:rPr>
          <w:rFonts w:ascii="Fira Sans Condensed" w:hAnsi="Fira Sans Condensed" w:cstheme="minorHAnsi"/>
          <w:sz w:val="20"/>
          <w:szCs w:val="20"/>
        </w:rPr>
      </w:pPr>
      <w:r w:rsidRPr="00D95E48">
        <w:rPr>
          <w:rFonts w:ascii="Fira Sans Condensed" w:hAnsi="Fira Sans Condensed" w:cstheme="minorHAnsi"/>
          <w:sz w:val="20"/>
          <w:szCs w:val="20"/>
        </w:rPr>
        <w:t>- W puste pola w kolumnie nr 3 należy wpisać parametr określający oferowany produkt</w:t>
      </w:r>
    </w:p>
    <w:p w14:paraId="7B612BFF" w14:textId="77777777" w:rsidR="00D95E48" w:rsidRPr="00D95E48" w:rsidRDefault="00D95E48" w:rsidP="00D95E48">
      <w:pPr>
        <w:spacing w:after="0" w:line="240" w:lineRule="auto"/>
        <w:rPr>
          <w:rFonts w:ascii="Fira Sans Condensed" w:hAnsi="Fira Sans Condensed" w:cstheme="minorHAnsi"/>
          <w:sz w:val="20"/>
          <w:szCs w:val="20"/>
        </w:rPr>
      </w:pPr>
      <w:r w:rsidRPr="00D95E48">
        <w:rPr>
          <w:rFonts w:ascii="Fira Sans Condensed" w:hAnsi="Fira Sans Condensed" w:cstheme="minorHAnsi"/>
          <w:sz w:val="20"/>
          <w:szCs w:val="20"/>
        </w:rPr>
        <w:t>- W miejscach oznaczonych (*) niepotrzebne skreślić</w:t>
      </w:r>
    </w:p>
    <w:p w14:paraId="59E1D0E4" w14:textId="77777777" w:rsidR="00D95E48" w:rsidRPr="00D95E48" w:rsidRDefault="00D95E48" w:rsidP="00D95E48">
      <w:pPr>
        <w:spacing w:after="0"/>
        <w:rPr>
          <w:rFonts w:ascii="Fira Sans Condensed" w:hAnsi="Fira Sans Condensed" w:cstheme="minorHAnsi"/>
          <w:sz w:val="20"/>
          <w:szCs w:val="20"/>
        </w:rPr>
      </w:pPr>
    </w:p>
    <w:p w14:paraId="2F1BD902" w14:textId="0B3374DF" w:rsidR="00C976DD" w:rsidRPr="00C976DD" w:rsidRDefault="00C976DD" w:rsidP="00C976DD">
      <w:pPr>
        <w:rPr>
          <w:b/>
          <w:bCs/>
          <w:sz w:val="28"/>
          <w:szCs w:val="28"/>
        </w:rPr>
      </w:pPr>
      <w:r>
        <w:rPr>
          <w:b/>
          <w:bCs/>
          <w:sz w:val="28"/>
          <w:szCs w:val="28"/>
        </w:rPr>
        <w:t>Wymagania dot. montażu sprzętu, instalacji i konfiguracji sprzętu.</w:t>
      </w:r>
    </w:p>
    <w:p w14:paraId="538BF346" w14:textId="501739CC" w:rsidR="00C976DD" w:rsidRPr="00C976DD" w:rsidRDefault="00C976DD" w:rsidP="00C976DD">
      <w:pPr>
        <w:jc w:val="both"/>
      </w:pPr>
      <w:r>
        <w:t xml:space="preserve">Dostarczone urządzenie zostanie podłączone i skonfigurowane zgodnie z aktualną wiedzą techniczną i zaleceniami producenta oraz przez osobę odpowiednio wykwalifikowaną. Prace wdrożeniowe będą obejmowały instalację i konfigurację urządzeń. </w:t>
      </w:r>
    </w:p>
    <w:p w14:paraId="3B0098F3" w14:textId="77777777" w:rsidR="00C976DD" w:rsidRDefault="00C976DD" w:rsidP="00C976DD">
      <w:pPr>
        <w:jc w:val="both"/>
      </w:pPr>
      <w:r>
        <w:t>Minimalny zakres :</w:t>
      </w:r>
    </w:p>
    <w:p w14:paraId="20F877EC" w14:textId="77777777" w:rsidR="00C976DD" w:rsidRDefault="00C976DD" w:rsidP="00C976DD">
      <w:r>
        <w:t>- fizyczny montaż urządzeń w miejscu wskazanym przez Zamawiającego</w:t>
      </w:r>
    </w:p>
    <w:p w14:paraId="771D63CF" w14:textId="77777777" w:rsidR="00C976DD" w:rsidRDefault="00C976DD" w:rsidP="00C976DD">
      <w:r>
        <w:t xml:space="preserve">- podłączenie urządzeń do istniejącej instalacji prądowej </w:t>
      </w:r>
    </w:p>
    <w:p w14:paraId="3D8AFC8D" w14:textId="77777777" w:rsidR="00C976DD" w:rsidRDefault="00C976DD" w:rsidP="00C976DD">
      <w:r>
        <w:t>- podłączenie urządzeń do sieci LAN Zamawiającego</w:t>
      </w:r>
    </w:p>
    <w:p w14:paraId="18078CE9" w14:textId="77777777" w:rsidR="00C976DD" w:rsidRDefault="00C976DD" w:rsidP="00C976DD">
      <w:r>
        <w:t xml:space="preserve">- instalacja i konfiguracja </w:t>
      </w:r>
      <w:proofErr w:type="spellStart"/>
      <w:r>
        <w:t>deduplikatora</w:t>
      </w:r>
      <w:proofErr w:type="spellEnd"/>
      <w:r>
        <w:t xml:space="preserve"> </w:t>
      </w:r>
    </w:p>
    <w:p w14:paraId="74B57865" w14:textId="77777777" w:rsidR="00C976DD" w:rsidRDefault="00C976DD" w:rsidP="00C976DD">
      <w:r>
        <w:t>- wykonanie weryfikacji prawidłowego działania dostarczonego urządzenia</w:t>
      </w:r>
    </w:p>
    <w:p w14:paraId="70D8ABE8" w14:textId="77777777" w:rsidR="00C976DD" w:rsidRDefault="00C976DD" w:rsidP="00C976DD">
      <w:r>
        <w:t>- integracja dostarczonego urządzenia z posiadanym przez Zamawiającego systemem kopii zapasowych (</w:t>
      </w:r>
      <w:proofErr w:type="spellStart"/>
      <w:r>
        <w:t>Veeam</w:t>
      </w:r>
      <w:proofErr w:type="spellEnd"/>
      <w:r>
        <w:t xml:space="preserve"> B&amp;R)</w:t>
      </w:r>
    </w:p>
    <w:p w14:paraId="327A9843" w14:textId="77777777" w:rsidR="00D95E48" w:rsidRPr="00D95E48" w:rsidRDefault="00D95E48" w:rsidP="00D95E48">
      <w:pPr>
        <w:spacing w:line="300" w:lineRule="exact"/>
        <w:jc w:val="both"/>
        <w:rPr>
          <w:rFonts w:ascii="Fira Sans Condensed" w:hAnsi="Fira Sans Condensed"/>
          <w:sz w:val="24"/>
          <w:szCs w:val="24"/>
        </w:rPr>
      </w:pPr>
    </w:p>
    <w:sectPr w:rsidR="00D95E48" w:rsidRPr="00D95E48" w:rsidSect="00563AE3">
      <w:headerReference w:type="default" r:id="rId7"/>
      <w:footerReference w:type="even" r:id="rId8"/>
      <w:footerReference w:type="default" r:id="rId9"/>
      <w:footerReference w:type="firs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94433" w14:textId="77777777" w:rsidR="00EF3BEC" w:rsidRDefault="00EF3BEC" w:rsidP="00F03E5F">
      <w:pPr>
        <w:spacing w:after="0" w:line="240" w:lineRule="auto"/>
      </w:pPr>
      <w:r>
        <w:separator/>
      </w:r>
    </w:p>
  </w:endnote>
  <w:endnote w:type="continuationSeparator" w:id="0">
    <w:p w14:paraId="76F6553C" w14:textId="77777777" w:rsidR="00EF3BEC" w:rsidRDefault="00EF3BEC" w:rsidP="00F03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ira Sans Condensed">
    <w:altName w:val="Fira Sans Condensed"/>
    <w:panose1 w:val="020B05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AE0B0" w14:textId="77777777" w:rsidR="00594AA0" w:rsidRDefault="00594A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8561B" w14:textId="77777777" w:rsidR="00594AA0" w:rsidRDefault="00594AA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AC2BF" w14:textId="77777777" w:rsidR="00594AA0" w:rsidRDefault="00594A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E1EE3" w14:textId="77777777" w:rsidR="00EF3BEC" w:rsidRDefault="00EF3BEC" w:rsidP="00F03E5F">
      <w:pPr>
        <w:spacing w:after="0" w:line="240" w:lineRule="auto"/>
      </w:pPr>
      <w:r>
        <w:separator/>
      </w:r>
    </w:p>
  </w:footnote>
  <w:footnote w:type="continuationSeparator" w:id="0">
    <w:p w14:paraId="3350EFE4" w14:textId="77777777" w:rsidR="00EF3BEC" w:rsidRDefault="00EF3BEC" w:rsidP="00F03E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37D54" w14:textId="40055474" w:rsidR="00F03E5F" w:rsidRDefault="00F03E5F">
    <w:pPr>
      <w:pStyle w:val="Nagwek"/>
    </w:pPr>
    <w:r>
      <w:rPr>
        <w:noProof/>
      </w:rPr>
      <w:drawing>
        <wp:inline distT="0" distB="0" distL="0" distR="0" wp14:anchorId="2785B498" wp14:editId="38F1B20C">
          <wp:extent cx="5760720" cy="5759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728866"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multilevel"/>
    <w:tmpl w:val="25C6618E"/>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00000004"/>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singleLevel"/>
    <w:tmpl w:val="00000005"/>
    <w:name w:val="WW8Num4"/>
    <w:lvl w:ilvl="0">
      <w:start w:val="1"/>
      <w:numFmt w:val="bullet"/>
      <w:lvlText w:val=""/>
      <w:lvlJc w:val="left"/>
      <w:pPr>
        <w:tabs>
          <w:tab w:val="num" w:pos="340"/>
        </w:tabs>
        <w:ind w:left="340" w:hanging="340"/>
      </w:pPr>
      <w:rPr>
        <w:rFonts w:ascii="Symbol" w:hAnsi="Symbol"/>
      </w:rPr>
    </w:lvl>
  </w:abstractNum>
  <w:abstractNum w:abstractNumId="4" w15:restartNumberingAfterBreak="0">
    <w:nsid w:val="00000006"/>
    <w:multiLevelType w:val="singleLevel"/>
    <w:tmpl w:val="00000006"/>
    <w:name w:val="WW8Num5"/>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6" w15:restartNumberingAfterBreak="0">
    <w:nsid w:val="00000008"/>
    <w:multiLevelType w:val="multilevel"/>
    <w:tmpl w:val="4924620A"/>
    <w:name w:val="WW8Num7"/>
    <w:lvl w:ilvl="0">
      <w:start w:val="1"/>
      <w:numFmt w:val="decimal"/>
      <w:lvlText w:val="%1."/>
      <w:lvlJc w:val="left"/>
      <w:pPr>
        <w:tabs>
          <w:tab w:val="num" w:pos="720"/>
        </w:tabs>
        <w:ind w:left="72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EF088704"/>
    <w:name w:val="WW8Num9"/>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0A"/>
    <w:multiLevelType w:val="multilevel"/>
    <w:tmpl w:val="8354CF7C"/>
    <w:name w:val="WW8Num11"/>
    <w:lvl w:ilvl="0">
      <w:start w:val="1"/>
      <w:numFmt w:val="decimal"/>
      <w:lvlText w:val="%1."/>
      <w:lvlJc w:val="left"/>
      <w:pPr>
        <w:tabs>
          <w:tab w:val="num" w:pos="720"/>
        </w:tabs>
        <w:ind w:left="72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B"/>
    <w:multiLevelType w:val="singleLevel"/>
    <w:tmpl w:val="0000000B"/>
    <w:name w:val="WW8Num13"/>
    <w:lvl w:ilvl="0">
      <w:start w:val="1"/>
      <w:numFmt w:val="bullet"/>
      <w:lvlText w:val=""/>
      <w:lvlJc w:val="left"/>
      <w:pPr>
        <w:tabs>
          <w:tab w:val="num" w:pos="340"/>
        </w:tabs>
        <w:ind w:left="340" w:hanging="340"/>
      </w:pPr>
      <w:rPr>
        <w:rFonts w:ascii="Symbol" w:hAnsi="Symbol"/>
      </w:rPr>
    </w:lvl>
  </w:abstractNum>
  <w:abstractNum w:abstractNumId="10" w15:restartNumberingAfterBreak="0">
    <w:nsid w:val="0000000C"/>
    <w:multiLevelType w:val="singleLevel"/>
    <w:tmpl w:val="0000000C"/>
    <w:name w:val="WW8Num14"/>
    <w:lvl w:ilvl="0">
      <w:start w:val="1"/>
      <w:numFmt w:val="decimal"/>
      <w:lvlText w:val="%1)"/>
      <w:lvlJc w:val="left"/>
      <w:pPr>
        <w:tabs>
          <w:tab w:val="num" w:pos="360"/>
        </w:tabs>
        <w:ind w:left="360" w:hanging="360"/>
      </w:pPr>
    </w:lvl>
  </w:abstractNum>
  <w:abstractNum w:abstractNumId="11" w15:restartNumberingAfterBreak="0">
    <w:nsid w:val="0000000D"/>
    <w:multiLevelType w:val="singleLevel"/>
    <w:tmpl w:val="4AAC1AD6"/>
    <w:name w:val="WW8Num15"/>
    <w:lvl w:ilvl="0">
      <w:start w:val="1"/>
      <w:numFmt w:val="decimal"/>
      <w:lvlText w:val="%1."/>
      <w:lvlJc w:val="left"/>
      <w:pPr>
        <w:tabs>
          <w:tab w:val="num" w:pos="1080"/>
        </w:tabs>
        <w:ind w:left="1080" w:hanging="360"/>
      </w:pPr>
      <w:rPr>
        <w:b w:val="0"/>
      </w:rPr>
    </w:lvl>
  </w:abstractNum>
  <w:abstractNum w:abstractNumId="12" w15:restartNumberingAfterBreak="0">
    <w:nsid w:val="0000000E"/>
    <w:multiLevelType w:val="multilevel"/>
    <w:tmpl w:val="3D06A178"/>
    <w:name w:val="WW8Num16"/>
    <w:lvl w:ilvl="0">
      <w:start w:val="1"/>
      <w:numFmt w:val="decimal"/>
      <w:lvlText w:val="%1."/>
      <w:lvlJc w:val="left"/>
      <w:pPr>
        <w:tabs>
          <w:tab w:val="num" w:pos="720"/>
        </w:tabs>
        <w:ind w:left="72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F"/>
    <w:multiLevelType w:val="singleLevel"/>
    <w:tmpl w:val="9AB4902C"/>
    <w:name w:val="WW8Num17"/>
    <w:lvl w:ilvl="0">
      <w:start w:val="1"/>
      <w:numFmt w:val="decimal"/>
      <w:lvlText w:val="%1."/>
      <w:lvlJc w:val="left"/>
      <w:pPr>
        <w:tabs>
          <w:tab w:val="num" w:pos="340"/>
        </w:tabs>
        <w:ind w:left="340" w:hanging="340"/>
      </w:pPr>
      <w:rPr>
        <w:b w:val="0"/>
      </w:rPr>
    </w:lvl>
  </w:abstractNum>
  <w:abstractNum w:abstractNumId="14" w15:restartNumberingAfterBreak="0">
    <w:nsid w:val="002418D1"/>
    <w:multiLevelType w:val="multilevel"/>
    <w:tmpl w:val="996EA0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00932DE0"/>
    <w:multiLevelType w:val="multilevel"/>
    <w:tmpl w:val="33F24D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017D44B2"/>
    <w:multiLevelType w:val="hybridMultilevel"/>
    <w:tmpl w:val="9D740128"/>
    <w:lvl w:ilvl="0" w:tplc="BEAC7A92">
      <w:numFmt w:val="bullet"/>
      <w:lvlText w:val=""/>
      <w:lvlJc w:val="left"/>
      <w:pPr>
        <w:ind w:left="720" w:hanging="360"/>
      </w:pPr>
      <w:rPr>
        <w:rFonts w:ascii="Symbol" w:eastAsia="Calibri"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1DC0478"/>
    <w:multiLevelType w:val="multilevel"/>
    <w:tmpl w:val="3AD8F1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03521948"/>
    <w:multiLevelType w:val="multilevel"/>
    <w:tmpl w:val="284E94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038073C2"/>
    <w:multiLevelType w:val="multilevel"/>
    <w:tmpl w:val="3B5A38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038A7053"/>
    <w:multiLevelType w:val="multilevel"/>
    <w:tmpl w:val="D0F834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054961D4"/>
    <w:multiLevelType w:val="multilevel"/>
    <w:tmpl w:val="A94C6BD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061D4032"/>
    <w:multiLevelType w:val="multilevel"/>
    <w:tmpl w:val="093493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0640667B"/>
    <w:multiLevelType w:val="multilevel"/>
    <w:tmpl w:val="864CB1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06C86888"/>
    <w:multiLevelType w:val="hybridMultilevel"/>
    <w:tmpl w:val="B99AE39E"/>
    <w:lvl w:ilvl="0" w:tplc="77EE3FFA">
      <w:numFmt w:val="bullet"/>
      <w:lvlText w:val=""/>
      <w:lvlJc w:val="left"/>
      <w:pPr>
        <w:ind w:left="405" w:hanging="360"/>
      </w:pPr>
      <w:rPr>
        <w:rFonts w:ascii="Symbol" w:eastAsia="Calibri"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5" w15:restartNumberingAfterBreak="0">
    <w:nsid w:val="08C1748B"/>
    <w:multiLevelType w:val="multilevel"/>
    <w:tmpl w:val="910A9EE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093A32F0"/>
    <w:multiLevelType w:val="multilevel"/>
    <w:tmpl w:val="C00C27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095A6C0E"/>
    <w:multiLevelType w:val="multilevel"/>
    <w:tmpl w:val="22ECFC3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097C789E"/>
    <w:multiLevelType w:val="multilevel"/>
    <w:tmpl w:val="3376B2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0B945F20"/>
    <w:multiLevelType w:val="multilevel"/>
    <w:tmpl w:val="4894D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0BBD14DD"/>
    <w:multiLevelType w:val="multilevel"/>
    <w:tmpl w:val="2B76A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0BD23A3F"/>
    <w:multiLevelType w:val="multilevel"/>
    <w:tmpl w:val="6BB0D6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0C2D42BD"/>
    <w:multiLevelType w:val="multilevel"/>
    <w:tmpl w:val="420C36C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0C705943"/>
    <w:multiLevelType w:val="multilevel"/>
    <w:tmpl w:val="41B087C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0C70627F"/>
    <w:multiLevelType w:val="multilevel"/>
    <w:tmpl w:val="D8469C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0C931ABC"/>
    <w:multiLevelType w:val="multilevel"/>
    <w:tmpl w:val="9F38D2D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0CA07A5C"/>
    <w:multiLevelType w:val="multilevel"/>
    <w:tmpl w:val="DE088B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0E517C99"/>
    <w:multiLevelType w:val="multilevel"/>
    <w:tmpl w:val="BF20AB3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0E8A7021"/>
    <w:multiLevelType w:val="multilevel"/>
    <w:tmpl w:val="BE4269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11081A4D"/>
    <w:multiLevelType w:val="multilevel"/>
    <w:tmpl w:val="7E0026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11146853"/>
    <w:multiLevelType w:val="multilevel"/>
    <w:tmpl w:val="F4A645D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11703221"/>
    <w:multiLevelType w:val="multilevel"/>
    <w:tmpl w:val="AE740FF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11936F1C"/>
    <w:multiLevelType w:val="multilevel"/>
    <w:tmpl w:val="C22EF3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15:restartNumberingAfterBreak="0">
    <w:nsid w:val="1445553C"/>
    <w:multiLevelType w:val="multilevel"/>
    <w:tmpl w:val="30DE343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148C034D"/>
    <w:multiLevelType w:val="multilevel"/>
    <w:tmpl w:val="888E268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5" w15:restartNumberingAfterBreak="0">
    <w:nsid w:val="15102B0E"/>
    <w:multiLevelType w:val="multilevel"/>
    <w:tmpl w:val="DABA8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15:restartNumberingAfterBreak="0">
    <w:nsid w:val="15410D33"/>
    <w:multiLevelType w:val="multilevel"/>
    <w:tmpl w:val="2A8A38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7" w15:restartNumberingAfterBreak="0">
    <w:nsid w:val="160A2E16"/>
    <w:multiLevelType w:val="multilevel"/>
    <w:tmpl w:val="89449D34"/>
    <w:lvl w:ilvl="0">
      <w:start w:val="1"/>
      <w:numFmt w:val="decimal"/>
      <w:lvlText w:val="%1."/>
      <w:lvlJc w:val="left"/>
      <w:pPr>
        <w:ind w:left="870" w:hanging="51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16447436"/>
    <w:multiLevelType w:val="multilevel"/>
    <w:tmpl w:val="11FEB6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9" w15:restartNumberingAfterBreak="0">
    <w:nsid w:val="169D29D0"/>
    <w:multiLevelType w:val="multilevel"/>
    <w:tmpl w:val="B6C41B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17170E94"/>
    <w:multiLevelType w:val="multilevel"/>
    <w:tmpl w:val="0F045DD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1" w15:restartNumberingAfterBreak="0">
    <w:nsid w:val="18581B1A"/>
    <w:multiLevelType w:val="multilevel"/>
    <w:tmpl w:val="B67668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2" w15:restartNumberingAfterBreak="0">
    <w:nsid w:val="185E04E5"/>
    <w:multiLevelType w:val="multilevel"/>
    <w:tmpl w:val="D19254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3" w15:restartNumberingAfterBreak="0">
    <w:nsid w:val="18F7690A"/>
    <w:multiLevelType w:val="multilevel"/>
    <w:tmpl w:val="F3FEDE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190E5FBD"/>
    <w:multiLevelType w:val="multilevel"/>
    <w:tmpl w:val="3EC687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5" w15:restartNumberingAfterBreak="0">
    <w:nsid w:val="19C14259"/>
    <w:multiLevelType w:val="multilevel"/>
    <w:tmpl w:val="03701FA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6" w15:restartNumberingAfterBreak="0">
    <w:nsid w:val="19F73C8C"/>
    <w:multiLevelType w:val="multilevel"/>
    <w:tmpl w:val="2EA2559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7" w15:restartNumberingAfterBreak="0">
    <w:nsid w:val="1A11246E"/>
    <w:multiLevelType w:val="multilevel"/>
    <w:tmpl w:val="6DC0DBC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8" w15:restartNumberingAfterBreak="0">
    <w:nsid w:val="1AEF6E60"/>
    <w:multiLevelType w:val="multilevel"/>
    <w:tmpl w:val="66D0AB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9" w15:restartNumberingAfterBreak="0">
    <w:nsid w:val="1B8E4D53"/>
    <w:multiLevelType w:val="multilevel"/>
    <w:tmpl w:val="4A9217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0" w15:restartNumberingAfterBreak="0">
    <w:nsid w:val="1C7559F6"/>
    <w:multiLevelType w:val="multilevel"/>
    <w:tmpl w:val="1038B11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1" w15:restartNumberingAfterBreak="0">
    <w:nsid w:val="1E8C0A04"/>
    <w:multiLevelType w:val="multilevel"/>
    <w:tmpl w:val="BE4A8E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2" w15:restartNumberingAfterBreak="0">
    <w:nsid w:val="1F8603F1"/>
    <w:multiLevelType w:val="multilevel"/>
    <w:tmpl w:val="BC2C94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3" w15:restartNumberingAfterBreak="0">
    <w:nsid w:val="1FC50618"/>
    <w:multiLevelType w:val="multilevel"/>
    <w:tmpl w:val="0D5A8D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4" w15:restartNumberingAfterBreak="0">
    <w:nsid w:val="20424CEF"/>
    <w:multiLevelType w:val="multilevel"/>
    <w:tmpl w:val="74160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5" w15:restartNumberingAfterBreak="0">
    <w:nsid w:val="204E036E"/>
    <w:multiLevelType w:val="multilevel"/>
    <w:tmpl w:val="602E5C1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6" w15:restartNumberingAfterBreak="0">
    <w:nsid w:val="216270EE"/>
    <w:multiLevelType w:val="multilevel"/>
    <w:tmpl w:val="35E87B8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7" w15:restartNumberingAfterBreak="0">
    <w:nsid w:val="216D77F7"/>
    <w:multiLevelType w:val="multilevel"/>
    <w:tmpl w:val="054EE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8" w15:restartNumberingAfterBreak="0">
    <w:nsid w:val="21AF5FAC"/>
    <w:multiLevelType w:val="multilevel"/>
    <w:tmpl w:val="2174B7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9" w15:restartNumberingAfterBreak="0">
    <w:nsid w:val="21FE4019"/>
    <w:multiLevelType w:val="multilevel"/>
    <w:tmpl w:val="854E7B1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0" w15:restartNumberingAfterBreak="0">
    <w:nsid w:val="2201262B"/>
    <w:multiLevelType w:val="multilevel"/>
    <w:tmpl w:val="DAB4A3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1" w15:restartNumberingAfterBreak="0">
    <w:nsid w:val="225540BD"/>
    <w:multiLevelType w:val="multilevel"/>
    <w:tmpl w:val="B1B610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2" w15:restartNumberingAfterBreak="0">
    <w:nsid w:val="228F7CFE"/>
    <w:multiLevelType w:val="multilevel"/>
    <w:tmpl w:val="FD88E0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3" w15:restartNumberingAfterBreak="0">
    <w:nsid w:val="23577730"/>
    <w:multiLevelType w:val="multilevel"/>
    <w:tmpl w:val="8FD68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4" w15:restartNumberingAfterBreak="0">
    <w:nsid w:val="24614789"/>
    <w:multiLevelType w:val="hybridMultilevel"/>
    <w:tmpl w:val="A83CABCE"/>
    <w:lvl w:ilvl="0" w:tplc="50484B0A">
      <w:start w:val="1"/>
      <w:numFmt w:val="decimal"/>
      <w:pStyle w:val="NUMERUJ"/>
      <w:lvlText w:val="%1."/>
      <w:lvlJc w:val="right"/>
      <w:pPr>
        <w:tabs>
          <w:tab w:val="num" w:pos="928"/>
        </w:tabs>
        <w:ind w:left="928" w:hanging="360"/>
      </w:pPr>
    </w:lvl>
    <w:lvl w:ilvl="1" w:tplc="341A53C8">
      <w:start w:val="1"/>
      <w:numFmt w:val="bullet"/>
      <w:lvlText w:val=""/>
      <w:lvlJc w:val="left"/>
      <w:pPr>
        <w:tabs>
          <w:tab w:val="num" w:pos="1440"/>
        </w:tabs>
        <w:ind w:left="1440" w:hanging="360"/>
      </w:pPr>
      <w:rPr>
        <w:rFonts w:ascii="Symbol" w:hAnsi="Symbol"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25655D6E"/>
    <w:multiLevelType w:val="multilevel"/>
    <w:tmpl w:val="421EEF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6" w15:restartNumberingAfterBreak="0">
    <w:nsid w:val="264975DF"/>
    <w:multiLevelType w:val="multilevel"/>
    <w:tmpl w:val="914A5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7" w15:restartNumberingAfterBreak="0">
    <w:nsid w:val="27DB48F6"/>
    <w:multiLevelType w:val="multilevel"/>
    <w:tmpl w:val="A15E1CF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8" w15:restartNumberingAfterBreak="0">
    <w:nsid w:val="288702D0"/>
    <w:multiLevelType w:val="multilevel"/>
    <w:tmpl w:val="1A8A8A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9" w15:restartNumberingAfterBreak="0">
    <w:nsid w:val="28CD73FB"/>
    <w:multiLevelType w:val="multilevel"/>
    <w:tmpl w:val="547EDCC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0" w15:restartNumberingAfterBreak="0">
    <w:nsid w:val="292662A8"/>
    <w:multiLevelType w:val="multilevel"/>
    <w:tmpl w:val="3ABE01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1" w15:restartNumberingAfterBreak="0">
    <w:nsid w:val="295B453C"/>
    <w:multiLevelType w:val="multilevel"/>
    <w:tmpl w:val="9BD822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2" w15:restartNumberingAfterBreak="0">
    <w:nsid w:val="2A5E048C"/>
    <w:multiLevelType w:val="multilevel"/>
    <w:tmpl w:val="1A5CBA0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3" w15:restartNumberingAfterBreak="0">
    <w:nsid w:val="2B6B7264"/>
    <w:multiLevelType w:val="multilevel"/>
    <w:tmpl w:val="881AF2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4" w15:restartNumberingAfterBreak="0">
    <w:nsid w:val="2BE52AD8"/>
    <w:multiLevelType w:val="multilevel"/>
    <w:tmpl w:val="B0B810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5" w15:restartNumberingAfterBreak="0">
    <w:nsid w:val="2C6E3681"/>
    <w:multiLevelType w:val="multilevel"/>
    <w:tmpl w:val="5106A7C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6" w15:restartNumberingAfterBreak="0">
    <w:nsid w:val="2CAD152B"/>
    <w:multiLevelType w:val="multilevel"/>
    <w:tmpl w:val="AD620CB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7" w15:restartNumberingAfterBreak="0">
    <w:nsid w:val="2DF37ACF"/>
    <w:multiLevelType w:val="multilevel"/>
    <w:tmpl w:val="39828A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8" w15:restartNumberingAfterBreak="0">
    <w:nsid w:val="2DFB428B"/>
    <w:multiLevelType w:val="multilevel"/>
    <w:tmpl w:val="16CE5DC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9" w15:restartNumberingAfterBreak="0">
    <w:nsid w:val="2E011691"/>
    <w:multiLevelType w:val="multilevel"/>
    <w:tmpl w:val="D6A616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0" w15:restartNumberingAfterBreak="0">
    <w:nsid w:val="2EE3672C"/>
    <w:multiLevelType w:val="multilevel"/>
    <w:tmpl w:val="A5D0B1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1" w15:restartNumberingAfterBreak="0">
    <w:nsid w:val="2FBF7E8C"/>
    <w:multiLevelType w:val="multilevel"/>
    <w:tmpl w:val="27123B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2" w15:restartNumberingAfterBreak="0">
    <w:nsid w:val="30154C5C"/>
    <w:multiLevelType w:val="multilevel"/>
    <w:tmpl w:val="5212D0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3" w15:restartNumberingAfterBreak="0">
    <w:nsid w:val="32AD47E1"/>
    <w:multiLevelType w:val="multilevel"/>
    <w:tmpl w:val="80B406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4" w15:restartNumberingAfterBreak="0">
    <w:nsid w:val="335A3B37"/>
    <w:multiLevelType w:val="multilevel"/>
    <w:tmpl w:val="F7843D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5" w15:restartNumberingAfterBreak="0">
    <w:nsid w:val="33643680"/>
    <w:multiLevelType w:val="multilevel"/>
    <w:tmpl w:val="1938C66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6" w15:restartNumberingAfterBreak="0">
    <w:nsid w:val="33F50692"/>
    <w:multiLevelType w:val="multilevel"/>
    <w:tmpl w:val="66D8E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7" w15:restartNumberingAfterBreak="0">
    <w:nsid w:val="346F3E5E"/>
    <w:multiLevelType w:val="multilevel"/>
    <w:tmpl w:val="DE8EAA2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8" w15:restartNumberingAfterBreak="0">
    <w:nsid w:val="3477061B"/>
    <w:multiLevelType w:val="multilevel"/>
    <w:tmpl w:val="E9783E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9" w15:restartNumberingAfterBreak="0">
    <w:nsid w:val="34C0793A"/>
    <w:multiLevelType w:val="multilevel"/>
    <w:tmpl w:val="E228A4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0" w15:restartNumberingAfterBreak="0">
    <w:nsid w:val="353B5488"/>
    <w:multiLevelType w:val="multilevel"/>
    <w:tmpl w:val="55F87C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1" w15:restartNumberingAfterBreak="0">
    <w:nsid w:val="356A5D5F"/>
    <w:multiLevelType w:val="multilevel"/>
    <w:tmpl w:val="BFC0DA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2" w15:restartNumberingAfterBreak="0">
    <w:nsid w:val="36011472"/>
    <w:multiLevelType w:val="multilevel"/>
    <w:tmpl w:val="262CD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60777CA"/>
    <w:multiLevelType w:val="multilevel"/>
    <w:tmpl w:val="C26EA3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4" w15:restartNumberingAfterBreak="0">
    <w:nsid w:val="36761269"/>
    <w:multiLevelType w:val="multilevel"/>
    <w:tmpl w:val="0F8237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5" w15:restartNumberingAfterBreak="0">
    <w:nsid w:val="369F2D44"/>
    <w:multiLevelType w:val="multilevel"/>
    <w:tmpl w:val="9C3051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6" w15:restartNumberingAfterBreak="0">
    <w:nsid w:val="3878001F"/>
    <w:multiLevelType w:val="multilevel"/>
    <w:tmpl w:val="847A9C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7" w15:restartNumberingAfterBreak="0">
    <w:nsid w:val="39025181"/>
    <w:multiLevelType w:val="multilevel"/>
    <w:tmpl w:val="1A3CDC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8" w15:restartNumberingAfterBreak="0">
    <w:nsid w:val="39BC2F39"/>
    <w:multiLevelType w:val="multilevel"/>
    <w:tmpl w:val="AB94B81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9" w15:restartNumberingAfterBreak="0">
    <w:nsid w:val="39CA3CDF"/>
    <w:multiLevelType w:val="multilevel"/>
    <w:tmpl w:val="E38C01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0" w15:restartNumberingAfterBreak="0">
    <w:nsid w:val="3C361A8C"/>
    <w:multiLevelType w:val="multilevel"/>
    <w:tmpl w:val="48E03E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1" w15:restartNumberingAfterBreak="0">
    <w:nsid w:val="3C682465"/>
    <w:multiLevelType w:val="multilevel"/>
    <w:tmpl w:val="CC0A36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2" w15:restartNumberingAfterBreak="0">
    <w:nsid w:val="3D867E82"/>
    <w:multiLevelType w:val="multilevel"/>
    <w:tmpl w:val="1786E4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3" w15:restartNumberingAfterBreak="0">
    <w:nsid w:val="3E5F7BB2"/>
    <w:multiLevelType w:val="multilevel"/>
    <w:tmpl w:val="76F6434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4" w15:restartNumberingAfterBreak="0">
    <w:nsid w:val="3F0740B6"/>
    <w:multiLevelType w:val="multilevel"/>
    <w:tmpl w:val="B23E70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5" w15:restartNumberingAfterBreak="0">
    <w:nsid w:val="3F2824D5"/>
    <w:multiLevelType w:val="multilevel"/>
    <w:tmpl w:val="4FFA84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6" w15:restartNumberingAfterBreak="0">
    <w:nsid w:val="3FC539B9"/>
    <w:multiLevelType w:val="multilevel"/>
    <w:tmpl w:val="753C021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7" w15:restartNumberingAfterBreak="0">
    <w:nsid w:val="403B5E8E"/>
    <w:multiLevelType w:val="multilevel"/>
    <w:tmpl w:val="5382FA5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8" w15:restartNumberingAfterBreak="0">
    <w:nsid w:val="40484E49"/>
    <w:multiLevelType w:val="multilevel"/>
    <w:tmpl w:val="F640A00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9" w15:restartNumberingAfterBreak="0">
    <w:nsid w:val="41605345"/>
    <w:multiLevelType w:val="multilevel"/>
    <w:tmpl w:val="731C87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0" w15:restartNumberingAfterBreak="0">
    <w:nsid w:val="41C43256"/>
    <w:multiLevelType w:val="multilevel"/>
    <w:tmpl w:val="A8C657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1" w15:restartNumberingAfterBreak="0">
    <w:nsid w:val="42574AFE"/>
    <w:multiLevelType w:val="multilevel"/>
    <w:tmpl w:val="5AE8F8B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2" w15:restartNumberingAfterBreak="0">
    <w:nsid w:val="43281757"/>
    <w:multiLevelType w:val="multilevel"/>
    <w:tmpl w:val="297CCA1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3" w15:restartNumberingAfterBreak="0">
    <w:nsid w:val="434C7FB5"/>
    <w:multiLevelType w:val="hybridMultilevel"/>
    <w:tmpl w:val="0C98A07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4511BF8"/>
    <w:multiLevelType w:val="multilevel"/>
    <w:tmpl w:val="8124AF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5" w15:restartNumberingAfterBreak="0">
    <w:nsid w:val="46073E4A"/>
    <w:multiLevelType w:val="multilevel"/>
    <w:tmpl w:val="C008A6D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6" w15:restartNumberingAfterBreak="0">
    <w:nsid w:val="461253F3"/>
    <w:multiLevelType w:val="multilevel"/>
    <w:tmpl w:val="BD46BF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7" w15:restartNumberingAfterBreak="0">
    <w:nsid w:val="46735EA2"/>
    <w:multiLevelType w:val="multilevel"/>
    <w:tmpl w:val="4AE0FE8A"/>
    <w:lvl w:ilvl="0">
      <w:start w:val="1"/>
      <w:numFmt w:val="upperRoman"/>
      <w:lvlText w:val="%1."/>
      <w:lvlJc w:val="righ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72D567F"/>
    <w:multiLevelType w:val="multilevel"/>
    <w:tmpl w:val="2C0E9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9" w15:restartNumberingAfterBreak="0">
    <w:nsid w:val="473F6F67"/>
    <w:multiLevelType w:val="multilevel"/>
    <w:tmpl w:val="150CC43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0" w15:restartNumberingAfterBreak="0">
    <w:nsid w:val="476E065E"/>
    <w:multiLevelType w:val="multilevel"/>
    <w:tmpl w:val="D26855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1" w15:restartNumberingAfterBreak="0">
    <w:nsid w:val="47BD6097"/>
    <w:multiLevelType w:val="multilevel"/>
    <w:tmpl w:val="83BAED6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2" w15:restartNumberingAfterBreak="0">
    <w:nsid w:val="47DA41DE"/>
    <w:multiLevelType w:val="multilevel"/>
    <w:tmpl w:val="669AA9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3" w15:restartNumberingAfterBreak="0">
    <w:nsid w:val="4854020B"/>
    <w:multiLevelType w:val="multilevel"/>
    <w:tmpl w:val="1BF8721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4" w15:restartNumberingAfterBreak="0">
    <w:nsid w:val="488306BC"/>
    <w:multiLevelType w:val="multilevel"/>
    <w:tmpl w:val="F998CBB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5" w15:restartNumberingAfterBreak="0">
    <w:nsid w:val="48C61D0D"/>
    <w:multiLevelType w:val="multilevel"/>
    <w:tmpl w:val="411634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6" w15:restartNumberingAfterBreak="0">
    <w:nsid w:val="48FA5A4C"/>
    <w:multiLevelType w:val="multilevel"/>
    <w:tmpl w:val="E29AAE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7" w15:restartNumberingAfterBreak="0">
    <w:nsid w:val="4A210732"/>
    <w:multiLevelType w:val="multilevel"/>
    <w:tmpl w:val="642410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8" w15:restartNumberingAfterBreak="0">
    <w:nsid w:val="4A810709"/>
    <w:multiLevelType w:val="multilevel"/>
    <w:tmpl w:val="239C98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9" w15:restartNumberingAfterBreak="0">
    <w:nsid w:val="4C203EE0"/>
    <w:multiLevelType w:val="multilevel"/>
    <w:tmpl w:val="B36492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0" w15:restartNumberingAfterBreak="0">
    <w:nsid w:val="4D156705"/>
    <w:multiLevelType w:val="multilevel"/>
    <w:tmpl w:val="F6BE696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1" w15:restartNumberingAfterBreak="0">
    <w:nsid w:val="4D271F15"/>
    <w:multiLevelType w:val="multilevel"/>
    <w:tmpl w:val="2E422A6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2" w15:restartNumberingAfterBreak="0">
    <w:nsid w:val="4DAF7A70"/>
    <w:multiLevelType w:val="multilevel"/>
    <w:tmpl w:val="C6AE73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3" w15:restartNumberingAfterBreak="0">
    <w:nsid w:val="4DE46BA8"/>
    <w:multiLevelType w:val="multilevel"/>
    <w:tmpl w:val="97900F1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4" w15:restartNumberingAfterBreak="0">
    <w:nsid w:val="4F571547"/>
    <w:multiLevelType w:val="multilevel"/>
    <w:tmpl w:val="F1A029A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5" w15:restartNumberingAfterBreak="0">
    <w:nsid w:val="50576EB1"/>
    <w:multiLevelType w:val="multilevel"/>
    <w:tmpl w:val="980C913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6" w15:restartNumberingAfterBreak="0">
    <w:nsid w:val="507F51FE"/>
    <w:multiLevelType w:val="multilevel"/>
    <w:tmpl w:val="8436877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7" w15:restartNumberingAfterBreak="0">
    <w:nsid w:val="53A8223E"/>
    <w:multiLevelType w:val="multilevel"/>
    <w:tmpl w:val="AD8203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8" w15:restartNumberingAfterBreak="0">
    <w:nsid w:val="53EE0E55"/>
    <w:multiLevelType w:val="multilevel"/>
    <w:tmpl w:val="1A2C56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9" w15:restartNumberingAfterBreak="0">
    <w:nsid w:val="54FA50A9"/>
    <w:multiLevelType w:val="multilevel"/>
    <w:tmpl w:val="58C4CBF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0" w15:restartNumberingAfterBreak="0">
    <w:nsid w:val="553F0E64"/>
    <w:multiLevelType w:val="multilevel"/>
    <w:tmpl w:val="64C67D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1" w15:restartNumberingAfterBreak="0">
    <w:nsid w:val="55B30683"/>
    <w:multiLevelType w:val="multilevel"/>
    <w:tmpl w:val="EA50BE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2" w15:restartNumberingAfterBreak="0">
    <w:nsid w:val="55B5422F"/>
    <w:multiLevelType w:val="multilevel"/>
    <w:tmpl w:val="94C02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3" w15:restartNumberingAfterBreak="0">
    <w:nsid w:val="56D731A6"/>
    <w:multiLevelType w:val="multilevel"/>
    <w:tmpl w:val="F0D6F4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4" w15:restartNumberingAfterBreak="0">
    <w:nsid w:val="56FE1F43"/>
    <w:multiLevelType w:val="multilevel"/>
    <w:tmpl w:val="EB4C435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5" w15:restartNumberingAfterBreak="0">
    <w:nsid w:val="57040F0F"/>
    <w:multiLevelType w:val="multilevel"/>
    <w:tmpl w:val="C478C48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6" w15:restartNumberingAfterBreak="0">
    <w:nsid w:val="57FF2A29"/>
    <w:multiLevelType w:val="multilevel"/>
    <w:tmpl w:val="280A85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7" w15:restartNumberingAfterBreak="0">
    <w:nsid w:val="58377FD8"/>
    <w:multiLevelType w:val="multilevel"/>
    <w:tmpl w:val="8A0EE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8" w15:restartNumberingAfterBreak="0">
    <w:nsid w:val="5A400F92"/>
    <w:multiLevelType w:val="multilevel"/>
    <w:tmpl w:val="01DA61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9" w15:restartNumberingAfterBreak="0">
    <w:nsid w:val="5A5E1B38"/>
    <w:multiLevelType w:val="multilevel"/>
    <w:tmpl w:val="F7FADF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0" w15:restartNumberingAfterBreak="0">
    <w:nsid w:val="5AD14D3F"/>
    <w:multiLevelType w:val="multilevel"/>
    <w:tmpl w:val="796CB58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1" w15:restartNumberingAfterBreak="0">
    <w:nsid w:val="5B116931"/>
    <w:multiLevelType w:val="multilevel"/>
    <w:tmpl w:val="800CBB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2" w15:restartNumberingAfterBreak="0">
    <w:nsid w:val="5B3C4840"/>
    <w:multiLevelType w:val="multilevel"/>
    <w:tmpl w:val="ECAE92D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3" w15:restartNumberingAfterBreak="0">
    <w:nsid w:val="5CBC539A"/>
    <w:multiLevelType w:val="multilevel"/>
    <w:tmpl w:val="F802297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4" w15:restartNumberingAfterBreak="0">
    <w:nsid w:val="5D0F496F"/>
    <w:multiLevelType w:val="multilevel"/>
    <w:tmpl w:val="F35A886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5" w15:restartNumberingAfterBreak="0">
    <w:nsid w:val="5DAA200D"/>
    <w:multiLevelType w:val="hybridMultilevel"/>
    <w:tmpl w:val="C082D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F0455AD"/>
    <w:multiLevelType w:val="multilevel"/>
    <w:tmpl w:val="2A4E77C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7" w15:restartNumberingAfterBreak="0">
    <w:nsid w:val="5F922914"/>
    <w:multiLevelType w:val="multilevel"/>
    <w:tmpl w:val="1DF80A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8" w15:restartNumberingAfterBreak="0">
    <w:nsid w:val="60294CD1"/>
    <w:multiLevelType w:val="multilevel"/>
    <w:tmpl w:val="7930C8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9" w15:restartNumberingAfterBreak="0">
    <w:nsid w:val="608E757C"/>
    <w:multiLevelType w:val="multilevel"/>
    <w:tmpl w:val="AE3A60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0" w15:restartNumberingAfterBreak="0">
    <w:nsid w:val="60CE15A3"/>
    <w:multiLevelType w:val="multilevel"/>
    <w:tmpl w:val="854059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1" w15:restartNumberingAfterBreak="0">
    <w:nsid w:val="631F5F43"/>
    <w:multiLevelType w:val="multilevel"/>
    <w:tmpl w:val="A0C4E9CE"/>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2" w15:restartNumberingAfterBreak="0">
    <w:nsid w:val="63697CB3"/>
    <w:multiLevelType w:val="multilevel"/>
    <w:tmpl w:val="49E899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3" w15:restartNumberingAfterBreak="0">
    <w:nsid w:val="63B02FB3"/>
    <w:multiLevelType w:val="multilevel"/>
    <w:tmpl w:val="441E8DD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4" w15:restartNumberingAfterBreak="0">
    <w:nsid w:val="64043F12"/>
    <w:multiLevelType w:val="multilevel"/>
    <w:tmpl w:val="A692CE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5" w15:restartNumberingAfterBreak="0">
    <w:nsid w:val="646D66EF"/>
    <w:multiLevelType w:val="multilevel"/>
    <w:tmpl w:val="6D0AB4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6" w15:restartNumberingAfterBreak="0">
    <w:nsid w:val="66922F41"/>
    <w:multiLevelType w:val="multilevel"/>
    <w:tmpl w:val="2A64A4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7" w15:restartNumberingAfterBreak="0">
    <w:nsid w:val="67615446"/>
    <w:multiLevelType w:val="multilevel"/>
    <w:tmpl w:val="782E11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8" w15:restartNumberingAfterBreak="0">
    <w:nsid w:val="67E16462"/>
    <w:multiLevelType w:val="multilevel"/>
    <w:tmpl w:val="A210E9F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9" w15:restartNumberingAfterBreak="0">
    <w:nsid w:val="688B58D2"/>
    <w:multiLevelType w:val="multilevel"/>
    <w:tmpl w:val="7052651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0" w15:restartNumberingAfterBreak="0">
    <w:nsid w:val="68D0326F"/>
    <w:multiLevelType w:val="multilevel"/>
    <w:tmpl w:val="3796D2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1" w15:restartNumberingAfterBreak="0">
    <w:nsid w:val="6A3A75D8"/>
    <w:multiLevelType w:val="multilevel"/>
    <w:tmpl w:val="794CDAC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2" w15:restartNumberingAfterBreak="0">
    <w:nsid w:val="6BC23D9E"/>
    <w:multiLevelType w:val="multilevel"/>
    <w:tmpl w:val="0ED092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3" w15:restartNumberingAfterBreak="0">
    <w:nsid w:val="6BD170F7"/>
    <w:multiLevelType w:val="multilevel"/>
    <w:tmpl w:val="0D70E966"/>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4" w15:restartNumberingAfterBreak="0">
    <w:nsid w:val="6C2B74B6"/>
    <w:multiLevelType w:val="multilevel"/>
    <w:tmpl w:val="5FEC4F5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5" w15:restartNumberingAfterBreak="0">
    <w:nsid w:val="6C8E5579"/>
    <w:multiLevelType w:val="multilevel"/>
    <w:tmpl w:val="9EAA45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6" w15:restartNumberingAfterBreak="0">
    <w:nsid w:val="6C990627"/>
    <w:multiLevelType w:val="multilevel"/>
    <w:tmpl w:val="75D02C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7" w15:restartNumberingAfterBreak="0">
    <w:nsid w:val="6D9C3FC6"/>
    <w:multiLevelType w:val="multilevel"/>
    <w:tmpl w:val="86B67FE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8" w15:restartNumberingAfterBreak="0">
    <w:nsid w:val="6E684ADE"/>
    <w:multiLevelType w:val="multilevel"/>
    <w:tmpl w:val="EE46785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9" w15:restartNumberingAfterBreak="0">
    <w:nsid w:val="6EEA493C"/>
    <w:multiLevelType w:val="multilevel"/>
    <w:tmpl w:val="9ED4C11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0" w15:restartNumberingAfterBreak="0">
    <w:nsid w:val="719B1145"/>
    <w:multiLevelType w:val="multilevel"/>
    <w:tmpl w:val="6A3E67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1" w15:restartNumberingAfterBreak="0">
    <w:nsid w:val="7218501E"/>
    <w:multiLevelType w:val="multilevel"/>
    <w:tmpl w:val="872881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2" w15:restartNumberingAfterBreak="0">
    <w:nsid w:val="72F04394"/>
    <w:multiLevelType w:val="multilevel"/>
    <w:tmpl w:val="757EC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3" w15:restartNumberingAfterBreak="0">
    <w:nsid w:val="73D86DB3"/>
    <w:multiLevelType w:val="multilevel"/>
    <w:tmpl w:val="7D6C2E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4" w15:restartNumberingAfterBreak="0">
    <w:nsid w:val="758C3A86"/>
    <w:multiLevelType w:val="multilevel"/>
    <w:tmpl w:val="C832DC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5" w15:restartNumberingAfterBreak="0">
    <w:nsid w:val="759074E6"/>
    <w:multiLevelType w:val="multilevel"/>
    <w:tmpl w:val="CCC42E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6" w15:restartNumberingAfterBreak="0">
    <w:nsid w:val="78D14CA3"/>
    <w:multiLevelType w:val="multilevel"/>
    <w:tmpl w:val="AFACFB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7" w15:restartNumberingAfterBreak="0">
    <w:nsid w:val="78D7167A"/>
    <w:multiLevelType w:val="multilevel"/>
    <w:tmpl w:val="F244D78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8" w15:restartNumberingAfterBreak="0">
    <w:nsid w:val="79475E53"/>
    <w:multiLevelType w:val="multilevel"/>
    <w:tmpl w:val="B5E47168"/>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9" w15:restartNumberingAfterBreak="0">
    <w:nsid w:val="79AB5F40"/>
    <w:multiLevelType w:val="multilevel"/>
    <w:tmpl w:val="B2D88E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0" w15:restartNumberingAfterBreak="0">
    <w:nsid w:val="79B02E71"/>
    <w:multiLevelType w:val="multilevel"/>
    <w:tmpl w:val="BE80A4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1" w15:restartNumberingAfterBreak="0">
    <w:nsid w:val="7B512AC2"/>
    <w:multiLevelType w:val="multilevel"/>
    <w:tmpl w:val="FF6A22D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2" w15:restartNumberingAfterBreak="0">
    <w:nsid w:val="7C1A513A"/>
    <w:multiLevelType w:val="multilevel"/>
    <w:tmpl w:val="DD4C47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3" w15:restartNumberingAfterBreak="0">
    <w:nsid w:val="7C6E49DC"/>
    <w:multiLevelType w:val="multilevel"/>
    <w:tmpl w:val="77F6A2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4" w15:restartNumberingAfterBreak="0">
    <w:nsid w:val="7C8C538D"/>
    <w:multiLevelType w:val="multilevel"/>
    <w:tmpl w:val="1CAC73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5" w15:restartNumberingAfterBreak="0">
    <w:nsid w:val="7E984ECD"/>
    <w:multiLevelType w:val="multilevel"/>
    <w:tmpl w:val="AC9EA3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6" w15:restartNumberingAfterBreak="0">
    <w:nsid w:val="7F78797C"/>
    <w:multiLevelType w:val="hybridMultilevel"/>
    <w:tmpl w:val="A25E5EF8"/>
    <w:lvl w:ilvl="0" w:tplc="BEAC7A9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9393215">
    <w:abstractNumId w:val="7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8236512">
    <w:abstractNumId w:val="142"/>
  </w:num>
  <w:num w:numId="3" w16cid:durableId="1053236460">
    <w:abstractNumId w:val="27"/>
  </w:num>
  <w:num w:numId="4" w16cid:durableId="1484663787">
    <w:abstractNumId w:val="130"/>
  </w:num>
  <w:num w:numId="5" w16cid:durableId="10644136">
    <w:abstractNumId w:val="192"/>
  </w:num>
  <w:num w:numId="6" w16cid:durableId="1428303846">
    <w:abstractNumId w:val="34"/>
  </w:num>
  <w:num w:numId="7" w16cid:durableId="810368047">
    <w:abstractNumId w:val="73"/>
  </w:num>
  <w:num w:numId="8" w16cid:durableId="965744686">
    <w:abstractNumId w:val="163"/>
  </w:num>
  <w:num w:numId="9" w16cid:durableId="1766341401">
    <w:abstractNumId w:val="134"/>
  </w:num>
  <w:num w:numId="10" w16cid:durableId="1684045770">
    <w:abstractNumId w:val="79"/>
  </w:num>
  <w:num w:numId="11" w16cid:durableId="997195928">
    <w:abstractNumId w:val="32"/>
  </w:num>
  <w:num w:numId="12" w16cid:durableId="13729035">
    <w:abstractNumId w:val="41"/>
  </w:num>
  <w:num w:numId="13" w16cid:durableId="809056324">
    <w:abstractNumId w:val="183"/>
  </w:num>
  <w:num w:numId="14" w16cid:durableId="1905097691">
    <w:abstractNumId w:val="149"/>
  </w:num>
  <w:num w:numId="15" w16cid:durableId="755901743">
    <w:abstractNumId w:val="97"/>
  </w:num>
  <w:num w:numId="16" w16cid:durableId="1728919152">
    <w:abstractNumId w:val="77"/>
  </w:num>
  <w:num w:numId="17" w16cid:durableId="878208102">
    <w:abstractNumId w:val="62"/>
  </w:num>
  <w:num w:numId="18" w16cid:durableId="1039818574">
    <w:abstractNumId w:val="64"/>
  </w:num>
  <w:num w:numId="19" w16cid:durableId="1435437451">
    <w:abstractNumId w:val="132"/>
  </w:num>
  <w:num w:numId="20" w16cid:durableId="447168303">
    <w:abstractNumId w:val="201"/>
  </w:num>
  <w:num w:numId="21" w16cid:durableId="804127430">
    <w:abstractNumId w:val="35"/>
  </w:num>
  <w:num w:numId="22" w16cid:durableId="1056008622">
    <w:abstractNumId w:val="118"/>
  </w:num>
  <w:num w:numId="23" w16cid:durableId="496455871">
    <w:abstractNumId w:val="179"/>
  </w:num>
  <w:num w:numId="24" w16cid:durableId="1058868323">
    <w:abstractNumId w:val="173"/>
  </w:num>
  <w:num w:numId="25" w16cid:durableId="1556308661">
    <w:abstractNumId w:val="52"/>
  </w:num>
  <w:num w:numId="26" w16cid:durableId="359858792">
    <w:abstractNumId w:val="140"/>
  </w:num>
  <w:num w:numId="27" w16cid:durableId="696741270">
    <w:abstractNumId w:val="83"/>
  </w:num>
  <w:num w:numId="28" w16cid:durableId="136262464">
    <w:abstractNumId w:val="21"/>
  </w:num>
  <w:num w:numId="29" w16cid:durableId="272447772">
    <w:abstractNumId w:val="50"/>
  </w:num>
  <w:num w:numId="30" w16cid:durableId="4595553">
    <w:abstractNumId w:val="197"/>
  </w:num>
  <w:num w:numId="31" w16cid:durableId="1368683104">
    <w:abstractNumId w:val="57"/>
  </w:num>
  <w:num w:numId="32" w16cid:durableId="1989438500">
    <w:abstractNumId w:val="154"/>
  </w:num>
  <w:num w:numId="33" w16cid:durableId="1424571905">
    <w:abstractNumId w:val="85"/>
  </w:num>
  <w:num w:numId="34" w16cid:durableId="644898016">
    <w:abstractNumId w:val="113"/>
  </w:num>
  <w:num w:numId="35" w16cid:durableId="320502234">
    <w:abstractNumId w:val="125"/>
  </w:num>
  <w:num w:numId="36" w16cid:durableId="1816138148">
    <w:abstractNumId w:val="200"/>
  </w:num>
  <w:num w:numId="37" w16cid:durableId="515846302">
    <w:abstractNumId w:val="40"/>
  </w:num>
  <w:num w:numId="38" w16cid:durableId="656111270">
    <w:abstractNumId w:val="188"/>
  </w:num>
  <w:num w:numId="39" w16cid:durableId="749885591">
    <w:abstractNumId w:val="88"/>
  </w:num>
  <w:num w:numId="40" w16cid:durableId="1082409021">
    <w:abstractNumId w:val="131"/>
  </w:num>
  <w:num w:numId="41" w16cid:durableId="1675952697">
    <w:abstractNumId w:val="78"/>
  </w:num>
  <w:num w:numId="42" w16cid:durableId="618953751">
    <w:abstractNumId w:val="170"/>
  </w:num>
  <w:num w:numId="43" w16cid:durableId="617490528">
    <w:abstractNumId w:val="82"/>
  </w:num>
  <w:num w:numId="44" w16cid:durableId="692419632">
    <w:abstractNumId w:val="55"/>
  </w:num>
  <w:num w:numId="45" w16cid:durableId="2137720712">
    <w:abstractNumId w:val="25"/>
  </w:num>
  <w:num w:numId="46" w16cid:durableId="2071614140">
    <w:abstractNumId w:val="108"/>
  </w:num>
  <w:num w:numId="47" w16cid:durableId="1673025575">
    <w:abstractNumId w:val="98"/>
  </w:num>
  <w:num w:numId="48" w16cid:durableId="1258832493">
    <w:abstractNumId w:val="177"/>
  </w:num>
  <w:num w:numId="49" w16cid:durableId="1924023933">
    <w:abstractNumId w:val="186"/>
  </w:num>
  <w:num w:numId="50" w16cid:durableId="168562430">
    <w:abstractNumId w:val="189"/>
  </w:num>
  <w:num w:numId="51" w16cid:durableId="1723744822">
    <w:abstractNumId w:val="37"/>
  </w:num>
  <w:num w:numId="52" w16cid:durableId="719138384">
    <w:abstractNumId w:val="136"/>
  </w:num>
  <w:num w:numId="53" w16cid:durableId="358167351">
    <w:abstractNumId w:val="172"/>
  </w:num>
  <w:num w:numId="54" w16cid:durableId="1566380867">
    <w:abstractNumId w:val="202"/>
  </w:num>
  <w:num w:numId="55" w16cid:durableId="214200568">
    <w:abstractNumId w:val="124"/>
  </w:num>
  <w:num w:numId="56" w16cid:durableId="1811364747">
    <w:abstractNumId w:val="115"/>
  </w:num>
  <w:num w:numId="57" w16cid:durableId="1215385429">
    <w:abstractNumId w:val="139"/>
  </w:num>
  <w:num w:numId="58" w16cid:durableId="1510829065">
    <w:abstractNumId w:val="81"/>
  </w:num>
  <w:num w:numId="59" w16cid:durableId="885220100">
    <w:abstractNumId w:val="58"/>
  </w:num>
  <w:num w:numId="60" w16cid:durableId="275677062">
    <w:abstractNumId w:val="138"/>
  </w:num>
  <w:num w:numId="61" w16cid:durableId="1244411403">
    <w:abstractNumId w:val="90"/>
  </w:num>
  <w:num w:numId="62" w16cid:durableId="1468282709">
    <w:abstractNumId w:val="28"/>
  </w:num>
  <w:num w:numId="63" w16cid:durableId="1564482390">
    <w:abstractNumId w:val="26"/>
  </w:num>
  <w:num w:numId="64" w16cid:durableId="811754867">
    <w:abstractNumId w:val="191"/>
  </w:num>
  <w:num w:numId="65" w16cid:durableId="1822698350">
    <w:abstractNumId w:val="14"/>
  </w:num>
  <w:num w:numId="66" w16cid:durableId="1496870712">
    <w:abstractNumId w:val="54"/>
  </w:num>
  <w:num w:numId="67" w16cid:durableId="1319655533">
    <w:abstractNumId w:val="51"/>
  </w:num>
  <w:num w:numId="68" w16cid:durableId="49966567">
    <w:abstractNumId w:val="31"/>
  </w:num>
  <w:num w:numId="69" w16cid:durableId="1117331031">
    <w:abstractNumId w:val="92"/>
  </w:num>
  <w:num w:numId="70" w16cid:durableId="1424061761">
    <w:abstractNumId w:val="194"/>
  </w:num>
  <w:num w:numId="71" w16cid:durableId="234517010">
    <w:abstractNumId w:val="169"/>
  </w:num>
  <w:num w:numId="72" w16cid:durableId="1588071452">
    <w:abstractNumId w:val="45"/>
  </w:num>
  <w:num w:numId="73" w16cid:durableId="1253276627">
    <w:abstractNumId w:val="102"/>
  </w:num>
  <w:num w:numId="74" w16cid:durableId="1007824707">
    <w:abstractNumId w:val="203"/>
  </w:num>
  <w:num w:numId="75" w16cid:durableId="613748944">
    <w:abstractNumId w:val="53"/>
  </w:num>
  <w:num w:numId="76" w16cid:durableId="1064789644">
    <w:abstractNumId w:val="17"/>
  </w:num>
  <w:num w:numId="77" w16cid:durableId="1567647766">
    <w:abstractNumId w:val="23"/>
  </w:num>
  <w:num w:numId="78" w16cid:durableId="1241406981">
    <w:abstractNumId w:val="114"/>
  </w:num>
  <w:num w:numId="79" w16cid:durableId="2068526440">
    <w:abstractNumId w:val="204"/>
  </w:num>
  <w:num w:numId="80" w16cid:durableId="1822651344">
    <w:abstractNumId w:val="89"/>
  </w:num>
  <w:num w:numId="81" w16cid:durableId="657727768">
    <w:abstractNumId w:val="72"/>
  </w:num>
  <w:num w:numId="82" w16cid:durableId="753430875">
    <w:abstractNumId w:val="99"/>
  </w:num>
  <w:num w:numId="83" w16cid:durableId="371266453">
    <w:abstractNumId w:val="59"/>
  </w:num>
  <w:num w:numId="84" w16cid:durableId="1034840998">
    <w:abstractNumId w:val="152"/>
  </w:num>
  <w:num w:numId="85" w16cid:durableId="566453806">
    <w:abstractNumId w:val="156"/>
  </w:num>
  <w:num w:numId="86" w16cid:durableId="837036094">
    <w:abstractNumId w:val="105"/>
  </w:num>
  <w:num w:numId="87" w16cid:durableId="292910390">
    <w:abstractNumId w:val="84"/>
  </w:num>
  <w:num w:numId="88" w16cid:durableId="835535576">
    <w:abstractNumId w:val="49"/>
  </w:num>
  <w:num w:numId="89" w16cid:durableId="1816755901">
    <w:abstractNumId w:val="106"/>
  </w:num>
  <w:num w:numId="90" w16cid:durableId="1792438070">
    <w:abstractNumId w:val="46"/>
  </w:num>
  <w:num w:numId="91" w16cid:durableId="1079448221">
    <w:abstractNumId w:val="110"/>
  </w:num>
  <w:num w:numId="92" w16cid:durableId="846284364">
    <w:abstractNumId w:val="91"/>
  </w:num>
  <w:num w:numId="93" w16cid:durableId="1277903990">
    <w:abstractNumId w:val="96"/>
  </w:num>
  <w:num w:numId="94" w16cid:durableId="409036805">
    <w:abstractNumId w:val="159"/>
  </w:num>
  <w:num w:numId="95" w16cid:durableId="963536798">
    <w:abstractNumId w:val="44"/>
  </w:num>
  <w:num w:numId="96" w16cid:durableId="1135367426">
    <w:abstractNumId w:val="33"/>
  </w:num>
  <w:num w:numId="97" w16cid:durableId="2127768864">
    <w:abstractNumId w:val="146"/>
  </w:num>
  <w:num w:numId="98" w16cid:durableId="432210735">
    <w:abstractNumId w:val="164"/>
  </w:num>
  <w:num w:numId="99" w16cid:durableId="1000422812">
    <w:abstractNumId w:val="63"/>
  </w:num>
  <w:num w:numId="100" w16cid:durableId="1192568156">
    <w:abstractNumId w:val="171"/>
  </w:num>
  <w:num w:numId="101" w16cid:durableId="88476717">
    <w:abstractNumId w:val="43"/>
  </w:num>
  <w:num w:numId="102" w16cid:durableId="1708019752">
    <w:abstractNumId w:val="158"/>
  </w:num>
  <w:num w:numId="103" w16cid:durableId="716471751">
    <w:abstractNumId w:val="182"/>
  </w:num>
  <w:num w:numId="104" w16cid:durableId="134302340">
    <w:abstractNumId w:val="47"/>
  </w:num>
  <w:num w:numId="105" w16cid:durableId="347488003">
    <w:abstractNumId w:val="121"/>
  </w:num>
  <w:num w:numId="106" w16cid:durableId="2118527463">
    <w:abstractNumId w:val="65"/>
  </w:num>
  <w:num w:numId="107" w16cid:durableId="66614299">
    <w:abstractNumId w:val="127"/>
  </w:num>
  <w:num w:numId="108" w16cid:durableId="378240349">
    <w:abstractNumId w:val="161"/>
  </w:num>
  <w:num w:numId="109" w16cid:durableId="1813596691">
    <w:abstractNumId w:val="135"/>
  </w:num>
  <w:num w:numId="110" w16cid:durableId="1843549279">
    <w:abstractNumId w:val="145"/>
  </w:num>
  <w:num w:numId="111" w16cid:durableId="840969074">
    <w:abstractNumId w:val="151"/>
  </w:num>
  <w:num w:numId="112" w16cid:durableId="122042632">
    <w:abstractNumId w:val="103"/>
  </w:num>
  <w:num w:numId="113" w16cid:durableId="1356347440">
    <w:abstractNumId w:val="94"/>
  </w:num>
  <w:num w:numId="114" w16cid:durableId="427311052">
    <w:abstractNumId w:val="48"/>
  </w:num>
  <w:num w:numId="115" w16cid:durableId="1411585966">
    <w:abstractNumId w:val="148"/>
  </w:num>
  <w:num w:numId="116" w16cid:durableId="809522029">
    <w:abstractNumId w:val="38"/>
  </w:num>
  <w:num w:numId="117" w16cid:durableId="490413848">
    <w:abstractNumId w:val="107"/>
  </w:num>
  <w:num w:numId="118" w16cid:durableId="313294809">
    <w:abstractNumId w:val="100"/>
  </w:num>
  <w:num w:numId="119" w16cid:durableId="1659653500">
    <w:abstractNumId w:val="101"/>
  </w:num>
  <w:num w:numId="120" w16cid:durableId="326592222">
    <w:abstractNumId w:val="29"/>
  </w:num>
  <w:num w:numId="121" w16cid:durableId="1715305669">
    <w:abstractNumId w:val="111"/>
  </w:num>
  <w:num w:numId="122" w16cid:durableId="1185748122">
    <w:abstractNumId w:val="42"/>
  </w:num>
  <w:num w:numId="123" w16cid:durableId="53434356">
    <w:abstractNumId w:val="87"/>
  </w:num>
  <w:num w:numId="124" w16cid:durableId="1442989862">
    <w:abstractNumId w:val="93"/>
  </w:num>
  <w:num w:numId="125" w16cid:durableId="1785035628">
    <w:abstractNumId w:val="187"/>
  </w:num>
  <w:num w:numId="126" w16cid:durableId="2068529851">
    <w:abstractNumId w:val="95"/>
  </w:num>
  <w:num w:numId="127" w16cid:durableId="330908371">
    <w:abstractNumId w:val="86"/>
  </w:num>
  <w:num w:numId="128" w16cid:durableId="1069617375">
    <w:abstractNumId w:val="116"/>
  </w:num>
  <w:num w:numId="129" w16cid:durableId="1521241940">
    <w:abstractNumId w:val="184"/>
  </w:num>
  <w:num w:numId="130" w16cid:durableId="1507014547">
    <w:abstractNumId w:val="166"/>
  </w:num>
  <w:num w:numId="131" w16cid:durableId="883365311">
    <w:abstractNumId w:val="160"/>
  </w:num>
  <w:num w:numId="132" w16cid:durableId="860162670">
    <w:abstractNumId w:val="60"/>
  </w:num>
  <w:num w:numId="133" w16cid:durableId="1216893274">
    <w:abstractNumId w:val="155"/>
  </w:num>
  <w:num w:numId="134" w16cid:durableId="1479037405">
    <w:abstractNumId w:val="176"/>
  </w:num>
  <w:num w:numId="135" w16cid:durableId="788285701">
    <w:abstractNumId w:val="205"/>
  </w:num>
  <w:num w:numId="136" w16cid:durableId="414477699">
    <w:abstractNumId w:val="30"/>
  </w:num>
  <w:num w:numId="137" w16cid:durableId="817965343">
    <w:abstractNumId w:val="133"/>
  </w:num>
  <w:num w:numId="138" w16cid:durableId="544102346">
    <w:abstractNumId w:val="69"/>
  </w:num>
  <w:num w:numId="139" w16cid:durableId="578441219">
    <w:abstractNumId w:val="181"/>
  </w:num>
  <w:num w:numId="140" w16cid:durableId="1937668872">
    <w:abstractNumId w:val="122"/>
  </w:num>
  <w:num w:numId="141" w16cid:durableId="1471946078">
    <w:abstractNumId w:val="143"/>
  </w:num>
  <w:num w:numId="142" w16cid:durableId="714699327">
    <w:abstractNumId w:val="185"/>
  </w:num>
  <w:num w:numId="143" w16cid:durableId="2107075274">
    <w:abstractNumId w:val="168"/>
  </w:num>
  <w:num w:numId="144" w16cid:durableId="223413269">
    <w:abstractNumId w:val="61"/>
  </w:num>
  <w:num w:numId="145" w16cid:durableId="1346789952">
    <w:abstractNumId w:val="109"/>
  </w:num>
  <w:num w:numId="146" w16cid:durableId="528949971">
    <w:abstractNumId w:val="190"/>
  </w:num>
  <w:num w:numId="147" w16cid:durableId="418793731">
    <w:abstractNumId w:val="147"/>
  </w:num>
  <w:num w:numId="148" w16cid:durableId="1717854937">
    <w:abstractNumId w:val="150"/>
  </w:num>
  <w:num w:numId="149" w16cid:durableId="157698366">
    <w:abstractNumId w:val="175"/>
  </w:num>
  <w:num w:numId="150" w16cid:durableId="1495756261">
    <w:abstractNumId w:val="193"/>
  </w:num>
  <w:num w:numId="151" w16cid:durableId="1519083666">
    <w:abstractNumId w:val="195"/>
  </w:num>
  <w:num w:numId="152" w16cid:durableId="1831173125">
    <w:abstractNumId w:val="196"/>
  </w:num>
  <w:num w:numId="153" w16cid:durableId="675545614">
    <w:abstractNumId w:val="22"/>
  </w:num>
  <w:num w:numId="154" w16cid:durableId="1724059871">
    <w:abstractNumId w:val="104"/>
  </w:num>
  <w:num w:numId="155" w16cid:durableId="1037857764">
    <w:abstractNumId w:val="167"/>
  </w:num>
  <w:num w:numId="156" w16cid:durableId="718894728">
    <w:abstractNumId w:val="129"/>
  </w:num>
  <w:num w:numId="157" w16cid:durableId="1786458062">
    <w:abstractNumId w:val="75"/>
  </w:num>
  <w:num w:numId="158" w16cid:durableId="2041777454">
    <w:abstractNumId w:val="198"/>
  </w:num>
  <w:num w:numId="159" w16cid:durableId="249319991">
    <w:abstractNumId w:val="36"/>
  </w:num>
  <w:num w:numId="160" w16cid:durableId="700473246">
    <w:abstractNumId w:val="20"/>
  </w:num>
  <w:num w:numId="161" w16cid:durableId="32930172">
    <w:abstractNumId w:val="71"/>
  </w:num>
  <w:num w:numId="162" w16cid:durableId="1293057487">
    <w:abstractNumId w:val="137"/>
  </w:num>
  <w:num w:numId="163" w16cid:durableId="1722630903">
    <w:abstractNumId w:val="144"/>
  </w:num>
  <w:num w:numId="164" w16cid:durableId="1521040851">
    <w:abstractNumId w:val="56"/>
  </w:num>
  <w:num w:numId="165" w16cid:durableId="1902406779">
    <w:abstractNumId w:val="18"/>
  </w:num>
  <w:num w:numId="166" w16cid:durableId="1204754991">
    <w:abstractNumId w:val="117"/>
  </w:num>
  <w:num w:numId="167" w16cid:durableId="1404794602">
    <w:abstractNumId w:val="68"/>
  </w:num>
  <w:num w:numId="168" w16cid:durableId="1241134291">
    <w:abstractNumId w:val="178"/>
  </w:num>
  <w:num w:numId="169" w16cid:durableId="1106382859">
    <w:abstractNumId w:val="66"/>
  </w:num>
  <w:num w:numId="170" w16cid:durableId="2095085266">
    <w:abstractNumId w:val="70"/>
  </w:num>
  <w:num w:numId="171" w16cid:durableId="284429239">
    <w:abstractNumId w:val="128"/>
  </w:num>
  <w:num w:numId="172" w16cid:durableId="1534153461">
    <w:abstractNumId w:val="67"/>
  </w:num>
  <w:num w:numId="173" w16cid:durableId="49817160">
    <w:abstractNumId w:val="157"/>
  </w:num>
  <w:num w:numId="174" w16cid:durableId="1961496061">
    <w:abstractNumId w:val="153"/>
  </w:num>
  <w:num w:numId="175" w16cid:durableId="1673483375">
    <w:abstractNumId w:val="174"/>
  </w:num>
  <w:num w:numId="176" w16cid:durableId="721827805">
    <w:abstractNumId w:val="19"/>
  </w:num>
  <w:num w:numId="177" w16cid:durableId="1982808858">
    <w:abstractNumId w:val="199"/>
  </w:num>
  <w:num w:numId="178" w16cid:durableId="1353144068">
    <w:abstractNumId w:val="162"/>
  </w:num>
  <w:num w:numId="179" w16cid:durableId="1954163719">
    <w:abstractNumId w:val="120"/>
  </w:num>
  <w:num w:numId="180" w16cid:durableId="70542207">
    <w:abstractNumId w:val="141"/>
  </w:num>
  <w:num w:numId="181" w16cid:durableId="1643853078">
    <w:abstractNumId w:val="39"/>
  </w:num>
  <w:num w:numId="182" w16cid:durableId="694843284">
    <w:abstractNumId w:val="180"/>
  </w:num>
  <w:num w:numId="183" w16cid:durableId="217934899">
    <w:abstractNumId w:val="15"/>
  </w:num>
  <w:num w:numId="184" w16cid:durableId="510531641">
    <w:abstractNumId w:val="112"/>
  </w:num>
  <w:num w:numId="185" w16cid:durableId="245462267">
    <w:abstractNumId w:val="76"/>
  </w:num>
  <w:num w:numId="186" w16cid:durableId="1237714063">
    <w:abstractNumId w:val="119"/>
  </w:num>
  <w:num w:numId="187" w16cid:durableId="156189806">
    <w:abstractNumId w:val="126"/>
  </w:num>
  <w:num w:numId="188" w16cid:durableId="249313516">
    <w:abstractNumId w:val="80"/>
  </w:num>
  <w:num w:numId="189" w16cid:durableId="1263026455">
    <w:abstractNumId w:val="16"/>
  </w:num>
  <w:num w:numId="190" w16cid:durableId="1601183981">
    <w:abstractNumId w:val="24"/>
  </w:num>
  <w:num w:numId="191" w16cid:durableId="788015507">
    <w:abstractNumId w:val="123"/>
  </w:num>
  <w:num w:numId="192" w16cid:durableId="922227843">
    <w:abstractNumId w:val="206"/>
  </w:num>
  <w:num w:numId="193" w16cid:durableId="1294486609">
    <w:abstractNumId w:val="165"/>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E5F"/>
    <w:rsid w:val="000059F5"/>
    <w:rsid w:val="00005D08"/>
    <w:rsid w:val="0001040F"/>
    <w:rsid w:val="00044832"/>
    <w:rsid w:val="0007382E"/>
    <w:rsid w:val="000A6B7A"/>
    <w:rsid w:val="000B4443"/>
    <w:rsid w:val="000B73C7"/>
    <w:rsid w:val="00150B48"/>
    <w:rsid w:val="00193028"/>
    <w:rsid w:val="00193778"/>
    <w:rsid w:val="001C12F8"/>
    <w:rsid w:val="001D2062"/>
    <w:rsid w:val="00216068"/>
    <w:rsid w:val="002622FC"/>
    <w:rsid w:val="00266BA7"/>
    <w:rsid w:val="00283610"/>
    <w:rsid w:val="002D00C3"/>
    <w:rsid w:val="0030154C"/>
    <w:rsid w:val="0031211B"/>
    <w:rsid w:val="003A5ACD"/>
    <w:rsid w:val="003D2829"/>
    <w:rsid w:val="003E0755"/>
    <w:rsid w:val="003F6E05"/>
    <w:rsid w:val="00406FAC"/>
    <w:rsid w:val="00410276"/>
    <w:rsid w:val="0041730C"/>
    <w:rsid w:val="00430CD7"/>
    <w:rsid w:val="00435C1A"/>
    <w:rsid w:val="00456190"/>
    <w:rsid w:val="0047088B"/>
    <w:rsid w:val="00495429"/>
    <w:rsid w:val="004A57FD"/>
    <w:rsid w:val="004D18EE"/>
    <w:rsid w:val="00525BC9"/>
    <w:rsid w:val="00563AE3"/>
    <w:rsid w:val="00594AA0"/>
    <w:rsid w:val="005A07AA"/>
    <w:rsid w:val="005C0B94"/>
    <w:rsid w:val="005C4BF1"/>
    <w:rsid w:val="00600BB3"/>
    <w:rsid w:val="006069D5"/>
    <w:rsid w:val="006309F4"/>
    <w:rsid w:val="00684D4C"/>
    <w:rsid w:val="006E592B"/>
    <w:rsid w:val="00736CFC"/>
    <w:rsid w:val="00760CC2"/>
    <w:rsid w:val="00792E69"/>
    <w:rsid w:val="00795BAB"/>
    <w:rsid w:val="007A3934"/>
    <w:rsid w:val="007D1811"/>
    <w:rsid w:val="007E314E"/>
    <w:rsid w:val="00822811"/>
    <w:rsid w:val="0087511E"/>
    <w:rsid w:val="0088650F"/>
    <w:rsid w:val="00981F67"/>
    <w:rsid w:val="00A51C7F"/>
    <w:rsid w:val="00AB3C1B"/>
    <w:rsid w:val="00AB4F7E"/>
    <w:rsid w:val="00B3235E"/>
    <w:rsid w:val="00B64673"/>
    <w:rsid w:val="00B915B3"/>
    <w:rsid w:val="00BA344D"/>
    <w:rsid w:val="00BA681F"/>
    <w:rsid w:val="00BE2E94"/>
    <w:rsid w:val="00BE78B0"/>
    <w:rsid w:val="00BF6827"/>
    <w:rsid w:val="00C042C8"/>
    <w:rsid w:val="00C073B3"/>
    <w:rsid w:val="00C10BCD"/>
    <w:rsid w:val="00C46856"/>
    <w:rsid w:val="00C53120"/>
    <w:rsid w:val="00C80DB4"/>
    <w:rsid w:val="00C976DD"/>
    <w:rsid w:val="00CB6C87"/>
    <w:rsid w:val="00CE5486"/>
    <w:rsid w:val="00D316D9"/>
    <w:rsid w:val="00D45482"/>
    <w:rsid w:val="00D646AC"/>
    <w:rsid w:val="00D876B2"/>
    <w:rsid w:val="00D95E48"/>
    <w:rsid w:val="00DA48DD"/>
    <w:rsid w:val="00DB0743"/>
    <w:rsid w:val="00E1525A"/>
    <w:rsid w:val="00E3182A"/>
    <w:rsid w:val="00E63837"/>
    <w:rsid w:val="00E903D9"/>
    <w:rsid w:val="00E90C99"/>
    <w:rsid w:val="00EA7A73"/>
    <w:rsid w:val="00EC3766"/>
    <w:rsid w:val="00ED22AE"/>
    <w:rsid w:val="00EF3BEC"/>
    <w:rsid w:val="00F03E5F"/>
    <w:rsid w:val="00F27C8A"/>
    <w:rsid w:val="00F47857"/>
    <w:rsid w:val="00F61026"/>
    <w:rsid w:val="00F61373"/>
    <w:rsid w:val="00F62C02"/>
    <w:rsid w:val="00F74E31"/>
    <w:rsid w:val="00F939DD"/>
    <w:rsid w:val="00F967EB"/>
    <w:rsid w:val="00FE27A3"/>
    <w:rsid w:val="00FF2B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990E6"/>
  <w15:chartTrackingRefBased/>
  <w15:docId w15:val="{64C9BA07-4BF8-44B4-9632-F3D9F440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6190"/>
  </w:style>
  <w:style w:type="paragraph" w:styleId="Nagwek1">
    <w:name w:val="heading 1"/>
    <w:basedOn w:val="Normalny"/>
    <w:next w:val="Normalny"/>
    <w:link w:val="Nagwek1Znak"/>
    <w:uiPriority w:val="9"/>
    <w:qFormat/>
    <w:rsid w:val="00F03E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F03E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F03E5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unhideWhenUsed/>
    <w:qFormat/>
    <w:rsid w:val="00F03E5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unhideWhenUsed/>
    <w:qFormat/>
    <w:rsid w:val="00F03E5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03E5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F03E5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3E5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3E5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3E5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03E5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03E5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03E5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03E5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03E5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3E5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3E5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3E5F"/>
    <w:rPr>
      <w:rFonts w:eastAsiaTheme="majorEastAsia" w:cstheme="majorBidi"/>
      <w:color w:val="272727" w:themeColor="text1" w:themeTint="D8"/>
    </w:rPr>
  </w:style>
  <w:style w:type="paragraph" w:styleId="Tytu">
    <w:name w:val="Title"/>
    <w:basedOn w:val="Normalny"/>
    <w:next w:val="Normalny"/>
    <w:link w:val="TytuZnak"/>
    <w:uiPriority w:val="10"/>
    <w:qFormat/>
    <w:rsid w:val="00F03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F03E5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3E5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3E5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3E5F"/>
    <w:pPr>
      <w:spacing w:before="160"/>
      <w:jc w:val="center"/>
    </w:pPr>
    <w:rPr>
      <w:i/>
      <w:iCs/>
      <w:color w:val="404040" w:themeColor="text1" w:themeTint="BF"/>
    </w:rPr>
  </w:style>
  <w:style w:type="character" w:customStyle="1" w:styleId="CytatZnak">
    <w:name w:val="Cytat Znak"/>
    <w:basedOn w:val="Domylnaczcionkaakapitu"/>
    <w:link w:val="Cytat"/>
    <w:uiPriority w:val="29"/>
    <w:rsid w:val="00F03E5F"/>
    <w:rPr>
      <w:i/>
      <w:iCs/>
      <w:color w:val="404040" w:themeColor="text1" w:themeTint="BF"/>
    </w:rPr>
  </w:style>
  <w:style w:type="paragraph" w:styleId="Akapitzlist">
    <w:name w:val="List Paragraph"/>
    <w:aliases w:val="Numerowanie,Akapit z listą BS,Kolorowa lista — akcent 11,sw tekst,L1,Bulleted list,lp1,Preambuła,Colorful Shading - Accent 31,Light List - Accent 51,Akapit z listą5,Odstavec,Podsis rysunku,ISCG Numerowanie,Akapit z listą1"/>
    <w:basedOn w:val="Normalny"/>
    <w:link w:val="AkapitzlistZnak"/>
    <w:uiPriority w:val="99"/>
    <w:qFormat/>
    <w:rsid w:val="00F03E5F"/>
    <w:pPr>
      <w:ind w:left="720"/>
      <w:contextualSpacing/>
    </w:pPr>
  </w:style>
  <w:style w:type="character" w:styleId="Wyrnienieintensywne">
    <w:name w:val="Intense Emphasis"/>
    <w:basedOn w:val="Domylnaczcionkaakapitu"/>
    <w:uiPriority w:val="21"/>
    <w:qFormat/>
    <w:rsid w:val="00F03E5F"/>
    <w:rPr>
      <w:i/>
      <w:iCs/>
      <w:color w:val="2F5496" w:themeColor="accent1" w:themeShade="BF"/>
    </w:rPr>
  </w:style>
  <w:style w:type="paragraph" w:styleId="Cytatintensywny">
    <w:name w:val="Intense Quote"/>
    <w:basedOn w:val="Normalny"/>
    <w:next w:val="Normalny"/>
    <w:link w:val="CytatintensywnyZnak"/>
    <w:uiPriority w:val="30"/>
    <w:qFormat/>
    <w:rsid w:val="00F03E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03E5F"/>
    <w:rPr>
      <w:i/>
      <w:iCs/>
      <w:color w:val="2F5496" w:themeColor="accent1" w:themeShade="BF"/>
    </w:rPr>
  </w:style>
  <w:style w:type="character" w:styleId="Odwoanieintensywne">
    <w:name w:val="Intense Reference"/>
    <w:basedOn w:val="Domylnaczcionkaakapitu"/>
    <w:uiPriority w:val="32"/>
    <w:qFormat/>
    <w:rsid w:val="00F03E5F"/>
    <w:rPr>
      <w:b/>
      <w:bCs/>
      <w:smallCaps/>
      <w:color w:val="2F5496" w:themeColor="accent1" w:themeShade="BF"/>
      <w:spacing w:val="5"/>
    </w:rPr>
  </w:style>
  <w:style w:type="paragraph" w:styleId="Nagwek">
    <w:name w:val="header"/>
    <w:basedOn w:val="Normalny"/>
    <w:link w:val="NagwekZnak"/>
    <w:uiPriority w:val="99"/>
    <w:unhideWhenUsed/>
    <w:rsid w:val="00F03E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3E5F"/>
  </w:style>
  <w:style w:type="paragraph" w:styleId="Stopka">
    <w:name w:val="footer"/>
    <w:basedOn w:val="Normalny"/>
    <w:link w:val="StopkaZnak"/>
    <w:uiPriority w:val="99"/>
    <w:unhideWhenUsed/>
    <w:rsid w:val="00F03E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3E5F"/>
  </w:style>
  <w:style w:type="paragraph" w:styleId="Poprawka">
    <w:name w:val="Revision"/>
    <w:hidden/>
    <w:uiPriority w:val="99"/>
    <w:semiHidden/>
    <w:rsid w:val="000059F5"/>
    <w:pPr>
      <w:spacing w:after="0" w:line="240" w:lineRule="auto"/>
    </w:pPr>
  </w:style>
  <w:style w:type="table" w:styleId="Tabela-Siatka">
    <w:name w:val="Table Grid"/>
    <w:basedOn w:val="Standardowy"/>
    <w:uiPriority w:val="59"/>
    <w:rsid w:val="001D2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600BB3"/>
    <w:rPr>
      <w:rFonts w:ascii="Times New Roman" w:hAnsi="Times New Roman" w:cs="Times New Roman"/>
      <w:sz w:val="24"/>
      <w:szCs w:val="24"/>
    </w:rPr>
  </w:style>
  <w:style w:type="character" w:customStyle="1" w:styleId="WW8Num4z0">
    <w:name w:val="WW8Num4z0"/>
    <w:rsid w:val="00600BB3"/>
    <w:rPr>
      <w:rFonts w:ascii="Symbol" w:hAnsi="Symbol"/>
    </w:rPr>
  </w:style>
  <w:style w:type="character" w:customStyle="1" w:styleId="WW8Num13z0">
    <w:name w:val="WW8Num13z0"/>
    <w:rsid w:val="00600BB3"/>
    <w:rPr>
      <w:rFonts w:ascii="Symbol" w:hAnsi="Symbol"/>
    </w:rPr>
  </w:style>
  <w:style w:type="character" w:customStyle="1" w:styleId="Domylnaczcionkaakapitu1">
    <w:name w:val="Domyślna czcionka akapitu1"/>
    <w:rsid w:val="00600BB3"/>
  </w:style>
  <w:style w:type="character" w:styleId="Numerstrony">
    <w:name w:val="page number"/>
    <w:basedOn w:val="Domylnaczcionkaakapitu1"/>
    <w:semiHidden/>
    <w:rsid w:val="00600BB3"/>
  </w:style>
  <w:style w:type="character" w:customStyle="1" w:styleId="TekstpodstawowyZnak">
    <w:name w:val="Tekst podstawowy Znak"/>
    <w:rsid w:val="00600BB3"/>
    <w:rPr>
      <w:sz w:val="24"/>
    </w:rPr>
  </w:style>
  <w:style w:type="character" w:styleId="Hipercze">
    <w:name w:val="Hyperlink"/>
    <w:semiHidden/>
    <w:rsid w:val="00600BB3"/>
    <w:rPr>
      <w:color w:val="0000FF"/>
      <w:u w:val="single"/>
    </w:rPr>
  </w:style>
  <w:style w:type="character" w:customStyle="1" w:styleId="TekstpodstawowywcityZnak">
    <w:name w:val="Tekst podstawowy wcięty Znak"/>
    <w:rsid w:val="00600BB3"/>
    <w:rPr>
      <w:sz w:val="24"/>
      <w:szCs w:val="24"/>
    </w:rPr>
  </w:style>
  <w:style w:type="paragraph" w:customStyle="1" w:styleId="Nagwek10">
    <w:name w:val="Nagłówek1"/>
    <w:basedOn w:val="Normalny"/>
    <w:next w:val="Tekstpodstawowy"/>
    <w:rsid w:val="00600BB3"/>
    <w:pPr>
      <w:keepNext/>
      <w:spacing w:before="240" w:after="120" w:line="240" w:lineRule="auto"/>
    </w:pPr>
    <w:rPr>
      <w:rFonts w:ascii="Arial" w:eastAsia="Lucida Sans Unicode" w:hAnsi="Arial" w:cs="Tahoma"/>
      <w:kern w:val="0"/>
      <w:sz w:val="28"/>
      <w:szCs w:val="28"/>
      <w:lang w:eastAsia="pl-PL"/>
      <w14:ligatures w14:val="none"/>
    </w:rPr>
  </w:style>
  <w:style w:type="paragraph" w:styleId="Tekstpodstawowy">
    <w:name w:val="Body Text"/>
    <w:basedOn w:val="Normalny"/>
    <w:link w:val="TekstpodstawowyZnak1"/>
    <w:semiHidden/>
    <w:rsid w:val="00600BB3"/>
    <w:pPr>
      <w:spacing w:after="0" w:line="240" w:lineRule="auto"/>
    </w:pPr>
    <w:rPr>
      <w:rFonts w:ascii="Times New Roman" w:eastAsia="Times New Roman" w:hAnsi="Times New Roman" w:cs="Times New Roman"/>
      <w:kern w:val="0"/>
      <w:sz w:val="24"/>
      <w:szCs w:val="20"/>
      <w:lang w:eastAsia="pl-PL"/>
      <w14:ligatures w14:val="none"/>
    </w:rPr>
  </w:style>
  <w:style w:type="character" w:customStyle="1" w:styleId="TekstpodstawowyZnak1">
    <w:name w:val="Tekst podstawowy Znak1"/>
    <w:basedOn w:val="Domylnaczcionkaakapitu"/>
    <w:link w:val="Tekstpodstawowy"/>
    <w:semiHidden/>
    <w:rsid w:val="00600BB3"/>
    <w:rPr>
      <w:rFonts w:ascii="Times New Roman" w:eastAsia="Times New Roman" w:hAnsi="Times New Roman" w:cs="Times New Roman"/>
      <w:kern w:val="0"/>
      <w:sz w:val="24"/>
      <w:szCs w:val="20"/>
      <w:lang w:eastAsia="pl-PL"/>
      <w14:ligatures w14:val="none"/>
    </w:rPr>
  </w:style>
  <w:style w:type="paragraph" w:styleId="Lista">
    <w:name w:val="List"/>
    <w:basedOn w:val="Tekstpodstawowy"/>
    <w:semiHidden/>
    <w:rsid w:val="00600BB3"/>
    <w:rPr>
      <w:rFonts w:cs="Tahoma"/>
    </w:rPr>
  </w:style>
  <w:style w:type="paragraph" w:customStyle="1" w:styleId="Podpis1">
    <w:name w:val="Podpis1"/>
    <w:basedOn w:val="Normalny"/>
    <w:rsid w:val="00600BB3"/>
    <w:pPr>
      <w:suppressLineNumbers/>
      <w:spacing w:before="120" w:after="120" w:line="240" w:lineRule="auto"/>
    </w:pPr>
    <w:rPr>
      <w:rFonts w:ascii="Times New Roman" w:eastAsia="Times New Roman" w:hAnsi="Times New Roman" w:cs="Tahoma"/>
      <w:i/>
      <w:iCs/>
      <w:kern w:val="0"/>
      <w:sz w:val="24"/>
      <w:szCs w:val="24"/>
      <w:lang w:eastAsia="pl-PL"/>
      <w14:ligatures w14:val="none"/>
    </w:rPr>
  </w:style>
  <w:style w:type="paragraph" w:customStyle="1" w:styleId="Indeks">
    <w:name w:val="Indeks"/>
    <w:basedOn w:val="Normalny"/>
    <w:rsid w:val="00600BB3"/>
    <w:pPr>
      <w:suppressLineNumbers/>
      <w:spacing w:after="0" w:line="240" w:lineRule="auto"/>
    </w:pPr>
    <w:rPr>
      <w:rFonts w:ascii="Times New Roman" w:eastAsia="Times New Roman" w:hAnsi="Times New Roman" w:cs="Tahoma"/>
      <w:kern w:val="0"/>
      <w:sz w:val="24"/>
      <w:szCs w:val="24"/>
      <w:lang w:eastAsia="pl-PL"/>
      <w14:ligatures w14:val="none"/>
    </w:rPr>
  </w:style>
  <w:style w:type="paragraph" w:customStyle="1" w:styleId="Tekstpodstawowy31">
    <w:name w:val="Tekst podstawowy 31"/>
    <w:basedOn w:val="Normalny"/>
    <w:rsid w:val="00600BB3"/>
    <w:pPr>
      <w:spacing w:after="0" w:line="360" w:lineRule="auto"/>
      <w:jc w:val="center"/>
    </w:pPr>
    <w:rPr>
      <w:rFonts w:ascii="Times New Roman" w:eastAsia="Times New Roman" w:hAnsi="Times New Roman" w:cs="Times New Roman"/>
      <w:b/>
      <w:kern w:val="0"/>
      <w:sz w:val="24"/>
      <w:szCs w:val="24"/>
      <w:lang w:eastAsia="pl-PL"/>
      <w14:ligatures w14:val="none"/>
    </w:rPr>
  </w:style>
  <w:style w:type="paragraph" w:customStyle="1" w:styleId="Tekstpodstawowy21">
    <w:name w:val="Tekst podstawowy 21"/>
    <w:basedOn w:val="Normalny"/>
    <w:rsid w:val="00600BB3"/>
    <w:pPr>
      <w:spacing w:after="0" w:line="240" w:lineRule="auto"/>
      <w:jc w:val="both"/>
    </w:pPr>
    <w:rPr>
      <w:rFonts w:ascii="Times New Roman" w:eastAsia="Times New Roman" w:hAnsi="Times New Roman" w:cs="Times New Roman"/>
      <w:kern w:val="0"/>
      <w:sz w:val="24"/>
      <w:szCs w:val="20"/>
      <w:lang w:eastAsia="pl-PL"/>
      <w14:ligatures w14:val="none"/>
    </w:rPr>
  </w:style>
  <w:style w:type="paragraph" w:styleId="Tekstpodstawowywcity">
    <w:name w:val="Body Text Indent"/>
    <w:basedOn w:val="Normalny"/>
    <w:link w:val="TekstpodstawowywcityZnak1"/>
    <w:semiHidden/>
    <w:rsid w:val="00600BB3"/>
    <w:pPr>
      <w:spacing w:after="0" w:line="240" w:lineRule="auto"/>
      <w:ind w:left="284"/>
    </w:pPr>
    <w:rPr>
      <w:rFonts w:ascii="Times New Roman" w:eastAsia="Times New Roman" w:hAnsi="Times New Roman" w:cs="Times New Roman"/>
      <w:kern w:val="0"/>
      <w:sz w:val="24"/>
      <w:szCs w:val="24"/>
      <w:lang w:eastAsia="pl-PL"/>
      <w14:ligatures w14:val="none"/>
    </w:rPr>
  </w:style>
  <w:style w:type="character" w:customStyle="1" w:styleId="TekstpodstawowywcityZnak1">
    <w:name w:val="Tekst podstawowy wcięty Znak1"/>
    <w:basedOn w:val="Domylnaczcionkaakapitu"/>
    <w:link w:val="Tekstpodstawowywcity"/>
    <w:semiHidden/>
    <w:rsid w:val="00600BB3"/>
    <w:rPr>
      <w:rFonts w:ascii="Times New Roman" w:eastAsia="Times New Roman" w:hAnsi="Times New Roman" w:cs="Times New Roman"/>
      <w:kern w:val="0"/>
      <w:sz w:val="24"/>
      <w:szCs w:val="24"/>
      <w:lang w:eastAsia="pl-PL"/>
      <w14:ligatures w14:val="none"/>
    </w:rPr>
  </w:style>
  <w:style w:type="paragraph" w:customStyle="1" w:styleId="Tekstpodstawowywcity21">
    <w:name w:val="Tekst podstawowy wcięty 21"/>
    <w:basedOn w:val="Normalny"/>
    <w:rsid w:val="00600BB3"/>
    <w:pPr>
      <w:spacing w:after="0" w:line="240" w:lineRule="auto"/>
      <w:ind w:left="540" w:hanging="180"/>
    </w:pPr>
    <w:rPr>
      <w:rFonts w:ascii="Times New Roman" w:eastAsia="Times New Roman" w:hAnsi="Times New Roman" w:cs="Times New Roman"/>
      <w:kern w:val="0"/>
      <w:sz w:val="24"/>
      <w:szCs w:val="24"/>
      <w:lang w:eastAsia="pl-PL"/>
      <w14:ligatures w14:val="none"/>
    </w:rPr>
  </w:style>
  <w:style w:type="paragraph" w:customStyle="1" w:styleId="Tekstpodstawowywcity31">
    <w:name w:val="Tekst podstawowy wcięty 31"/>
    <w:basedOn w:val="Normalny"/>
    <w:rsid w:val="00600BB3"/>
    <w:pPr>
      <w:spacing w:after="0" w:line="240" w:lineRule="auto"/>
      <w:ind w:left="360"/>
    </w:pPr>
    <w:rPr>
      <w:rFonts w:ascii="Times New Roman" w:eastAsia="Times New Roman" w:hAnsi="Times New Roman" w:cs="Times New Roman"/>
      <w:kern w:val="0"/>
      <w:sz w:val="24"/>
      <w:szCs w:val="24"/>
      <w:lang w:eastAsia="pl-PL"/>
      <w14:ligatures w14:val="none"/>
    </w:rPr>
  </w:style>
  <w:style w:type="paragraph" w:customStyle="1" w:styleId="Zawartotabeli">
    <w:name w:val="Zawartość tabeli"/>
    <w:basedOn w:val="Normalny"/>
    <w:rsid w:val="00600BB3"/>
    <w:pPr>
      <w:suppressLineNumbers/>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Nagwektabeli">
    <w:name w:val="Nagłówek tabeli"/>
    <w:basedOn w:val="Zawartotabeli"/>
    <w:rsid w:val="00600BB3"/>
    <w:pPr>
      <w:jc w:val="center"/>
    </w:pPr>
    <w:rPr>
      <w:b/>
      <w:bCs/>
      <w:i/>
      <w:iCs/>
    </w:rPr>
  </w:style>
  <w:style w:type="paragraph" w:styleId="Tekstdymka">
    <w:name w:val="Balloon Text"/>
    <w:basedOn w:val="Normalny"/>
    <w:link w:val="TekstdymkaZnak"/>
    <w:uiPriority w:val="99"/>
    <w:semiHidden/>
    <w:unhideWhenUsed/>
    <w:rsid w:val="00600BB3"/>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600BB3"/>
    <w:rPr>
      <w:rFonts w:ascii="Tahoma" w:eastAsia="Times New Roman" w:hAnsi="Tahoma" w:cs="Tahoma"/>
      <w:kern w:val="0"/>
      <w:sz w:val="16"/>
      <w:szCs w:val="16"/>
      <w:lang w:eastAsia="pl-PL"/>
      <w14:ligatures w14:val="none"/>
    </w:rPr>
  </w:style>
  <w:style w:type="paragraph" w:styleId="Bezodstpw">
    <w:name w:val="No Spacing"/>
    <w:link w:val="BezodstpwZnak"/>
    <w:uiPriority w:val="1"/>
    <w:qFormat/>
    <w:rsid w:val="00600BB3"/>
    <w:pPr>
      <w:spacing w:after="0" w:line="240" w:lineRule="auto"/>
    </w:pPr>
    <w:rPr>
      <w:rFonts w:ascii="Calibri" w:eastAsia="Calibri" w:hAnsi="Calibri" w:cs="Times New Roman"/>
      <w:kern w:val="0"/>
      <w14:ligatures w14:val="none"/>
    </w:rPr>
  </w:style>
  <w:style w:type="character" w:customStyle="1" w:styleId="BezodstpwZnak">
    <w:name w:val="Bez odstępów Znak"/>
    <w:link w:val="Bezodstpw"/>
    <w:uiPriority w:val="1"/>
    <w:rsid w:val="00600BB3"/>
    <w:rPr>
      <w:rFonts w:ascii="Calibri" w:eastAsia="Calibri" w:hAnsi="Calibri" w:cs="Times New Roman"/>
      <w:kern w:val="0"/>
      <w14:ligatures w14:val="none"/>
    </w:rPr>
  </w:style>
  <w:style w:type="character" w:styleId="Nierozpoznanawzmianka">
    <w:name w:val="Unresolved Mention"/>
    <w:uiPriority w:val="99"/>
    <w:semiHidden/>
    <w:unhideWhenUsed/>
    <w:rsid w:val="00600BB3"/>
    <w:rPr>
      <w:color w:val="605E5C"/>
      <w:shd w:val="clear" w:color="auto" w:fill="E1DFDD"/>
    </w:rPr>
  </w:style>
  <w:style w:type="paragraph" w:styleId="NormalnyWeb">
    <w:name w:val="Normal (Web)"/>
    <w:basedOn w:val="Normalny"/>
    <w:uiPriority w:val="99"/>
    <w:unhideWhenUsed/>
    <w:rsid w:val="00600BB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UyteHipercze">
    <w:name w:val="FollowedHyperlink"/>
    <w:uiPriority w:val="99"/>
    <w:semiHidden/>
    <w:unhideWhenUsed/>
    <w:rsid w:val="00600BB3"/>
    <w:rPr>
      <w:color w:val="954F72"/>
      <w:u w:val="single"/>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link w:val="Akapitzlist"/>
    <w:uiPriority w:val="34"/>
    <w:qFormat/>
    <w:locked/>
    <w:rsid w:val="00600BB3"/>
  </w:style>
  <w:style w:type="paragraph" w:customStyle="1" w:styleId="NUMERUJ">
    <w:name w:val="NUMERUJ"/>
    <w:basedOn w:val="Normalny"/>
    <w:uiPriority w:val="99"/>
    <w:rsid w:val="00600BB3"/>
    <w:pPr>
      <w:numPr>
        <w:numId w:val="1"/>
      </w:numPr>
      <w:tabs>
        <w:tab w:val="num" w:pos="720"/>
      </w:tabs>
      <w:spacing w:after="0" w:line="240" w:lineRule="auto"/>
      <w:ind w:left="720"/>
    </w:pPr>
    <w:rPr>
      <w:rFonts w:ascii="Times New Roman" w:eastAsia="Times New Roman" w:hAnsi="Times New Roman" w:cs="Times New Roman"/>
      <w:kern w:val="0"/>
      <w:sz w:val="20"/>
      <w:szCs w:val="20"/>
      <w:lang w:eastAsia="pl-PL"/>
      <w14:ligatures w14:val="none"/>
    </w:rPr>
  </w:style>
  <w:style w:type="table" w:customStyle="1" w:styleId="TableNormal">
    <w:name w:val="Table Normal"/>
    <w:rsid w:val="00BA681F"/>
    <w:pPr>
      <w:spacing w:after="200" w:line="276" w:lineRule="auto"/>
    </w:pPr>
    <w:rPr>
      <w:rFonts w:ascii="Calibri" w:eastAsia="Calibri" w:hAnsi="Calibri" w:cs="Calibri"/>
      <w:kern w:val="0"/>
      <w:lang w:eastAsia="pl-PL"/>
      <w14:ligatures w14:val="none"/>
    </w:rPr>
    <w:tblPr>
      <w:tblCellMar>
        <w:top w:w="0" w:type="dxa"/>
        <w:left w:w="0" w:type="dxa"/>
        <w:bottom w:w="0" w:type="dxa"/>
        <w:right w:w="0" w:type="dxa"/>
      </w:tblCellMar>
    </w:tblPr>
  </w:style>
  <w:style w:type="paragraph" w:customStyle="1" w:styleId="Default">
    <w:name w:val="Default"/>
    <w:rsid w:val="00D95E48"/>
    <w:pPr>
      <w:autoSpaceDE w:val="0"/>
      <w:autoSpaceDN w:val="0"/>
      <w:adjustRightInd w:val="0"/>
      <w:spacing w:after="0" w:line="240" w:lineRule="auto"/>
    </w:pPr>
    <w:rPr>
      <w:rFonts w:ascii="Times New Roman" w:eastAsia="Calibri" w:hAnsi="Times New Roman" w:cs="Times New Roman"/>
      <w:color w:val="000000"/>
      <w:kern w:val="0"/>
      <w:sz w:val="24"/>
      <w:szCs w:val="24"/>
      <w:lang w:eastAsia="pl-PL"/>
      <w14:ligatures w14:val="none"/>
    </w:rPr>
  </w:style>
  <w:style w:type="character" w:customStyle="1" w:styleId="BodytextArial12">
    <w:name w:val="Body text + Arial12"/>
    <w:aliases w:val="9 pt"/>
    <w:rsid w:val="00D95E48"/>
    <w:rPr>
      <w:rFonts w:ascii="Arial" w:eastAsia="Times New Roman" w:hAnsi="Arial" w:cs="Arial" w:hint="default"/>
      <w:color w:val="000000"/>
      <w:spacing w:val="0"/>
      <w:w w:val="100"/>
      <w:position w:val="0"/>
      <w:sz w:val="18"/>
      <w:szCs w:val="18"/>
      <w:shd w:val="clear" w:color="auto" w:fill="FFFFFF"/>
      <w:lang w:val="pl-P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bf47bbe-a0a2-4c04-9ba4-22f94012202d}" enabled="1" method="Standard" siteId="{69602cf4-a76e-4265-955f-03c329c50608}" removed="0"/>
</clbl:labelList>
</file>

<file path=docProps/app.xml><?xml version="1.0" encoding="utf-8"?>
<Properties xmlns="http://schemas.openxmlformats.org/officeDocument/2006/extended-properties" xmlns:vt="http://schemas.openxmlformats.org/officeDocument/2006/docPropsVTypes">
  <Template>Normal</Template>
  <TotalTime>19</TotalTime>
  <Pages>7</Pages>
  <Words>2714</Words>
  <Characters>16289</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Tórz</dc:creator>
  <cp:keywords/>
  <dc:description/>
  <cp:lastModifiedBy>Agnieszka Znamirowska</cp:lastModifiedBy>
  <cp:revision>5</cp:revision>
  <dcterms:created xsi:type="dcterms:W3CDTF">2025-10-16T11:19:00Z</dcterms:created>
  <dcterms:modified xsi:type="dcterms:W3CDTF">2025-10-17T06:53:00Z</dcterms:modified>
</cp:coreProperties>
</file>